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2EEFB6F0"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644ED">
        <w:t>.2754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65E80717"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B82DC4" w:rsidRPr="00B82DC4">
        <w:rPr>
          <w:bCs/>
        </w:rPr>
        <w:t>Rääli tee</w:t>
      </w:r>
      <w:r w:rsidR="006E77C1" w:rsidRPr="006E77C1">
        <w:rPr>
          <w:bCs/>
        </w:rPr>
        <w:t xml:space="preserve"> rekonstrueerimine</w:t>
      </w:r>
    </w:p>
    <w:p w14:paraId="4CE4C9BA" w14:textId="7FC1875E"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C45FF1" w:rsidRPr="00C45FF1">
        <w:t>260691</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5396B02F"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371A3A">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r w:rsidR="00B82DC4" w:rsidRPr="00B82DC4">
        <w:rPr>
          <w:rFonts w:eastAsia="Calibri"/>
          <w:bCs/>
          <w:lang w:eastAsia="en-US"/>
        </w:rPr>
        <w:t>Rääli tee</w:t>
      </w:r>
      <w:r w:rsidR="00B82DC4">
        <w:rPr>
          <w:rFonts w:eastAsia="Calibri"/>
          <w:bCs/>
          <w:lang w:eastAsia="en-US"/>
        </w:rPr>
        <w:t xml:space="preserve"> (</w:t>
      </w:r>
      <w:r w:rsidR="00085ED6">
        <w:rPr>
          <w:rFonts w:eastAsia="Calibri"/>
          <w:bCs/>
          <w:lang w:eastAsia="en-US"/>
        </w:rPr>
        <w:t>3,085 km</w:t>
      </w:r>
      <w:r w:rsidR="00B82DC4">
        <w:rPr>
          <w:rFonts w:eastAsia="Calibri"/>
          <w:bCs/>
          <w:lang w:eastAsia="en-US"/>
        </w:rPr>
        <w:t>)</w:t>
      </w:r>
      <w:r w:rsidR="00E0634C" w:rsidRPr="00711DA4">
        <w:rPr>
          <w:rFonts w:eastAsia="Calibri"/>
          <w:bCs/>
          <w:lang w:eastAsia="en-US"/>
        </w:rPr>
        <w:t xml:space="preserve">, </w:t>
      </w:r>
      <w:r w:rsidR="00EE0A35" w:rsidRPr="00711DA4">
        <w:rPr>
          <w:bCs/>
        </w:rPr>
        <w:t>mis asu</w:t>
      </w:r>
      <w:r w:rsidR="00085ED6">
        <w:rPr>
          <w:bCs/>
        </w:rPr>
        <w:t>b</w:t>
      </w:r>
      <w:r w:rsidR="00EE0A35" w:rsidRPr="00711DA4">
        <w:rPr>
          <w:bCs/>
        </w:rPr>
        <w:t xml:space="preserve"> </w:t>
      </w:r>
      <w:bookmarkEnd w:id="0"/>
      <w:bookmarkEnd w:id="1"/>
      <w:r w:rsidR="00085ED6">
        <w:rPr>
          <w:bCs/>
        </w:rPr>
        <w:t>Harju</w:t>
      </w:r>
      <w:r w:rsidR="00EE0A35" w:rsidRPr="00711DA4">
        <w:rPr>
          <w:bCs/>
        </w:rPr>
        <w:t xml:space="preserve"> maakonnas, </w:t>
      </w:r>
      <w:r w:rsidR="000F2E6A">
        <w:rPr>
          <w:bCs/>
        </w:rPr>
        <w:t>Lääne-Harju</w:t>
      </w:r>
      <w:r w:rsidR="00EE0A35" w:rsidRPr="00711DA4">
        <w:rPr>
          <w:bCs/>
        </w:rPr>
        <w:t xml:space="preserve"> vallas, </w:t>
      </w:r>
      <w:bookmarkEnd w:id="2"/>
      <w:bookmarkEnd w:id="3"/>
      <w:r w:rsidR="000F2E6A">
        <w:rPr>
          <w:bCs/>
        </w:rPr>
        <w:t>Hatu</w:t>
      </w:r>
      <w:r w:rsidR="00EE0A35" w:rsidRPr="00711DA4">
        <w:rPr>
          <w:bCs/>
        </w:rPr>
        <w:t xml:space="preserve"> külas</w:t>
      </w:r>
      <w:bookmarkEnd w:id="4"/>
      <w:bookmarkEnd w:id="5"/>
      <w:r w:rsidR="0074573C">
        <w:rPr>
          <w:bCs/>
        </w:rPr>
        <w:t>, rekonstrueerimistööde teos</w:t>
      </w:r>
      <w:r w:rsidR="00064B0F">
        <w:rPr>
          <w:bCs/>
        </w:rPr>
        <w:t>tamiseks</w:t>
      </w:r>
      <w:r w:rsidR="00EE0A35" w:rsidRPr="00CD4BFE">
        <w:rPr>
          <w:bCs/>
        </w:rPr>
        <w:t>.</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1439A1C"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0F2E6A">
        <w:rPr>
          <w:b/>
          <w:bCs/>
        </w:rPr>
        <w:t>Maatervendus</w:t>
      </w:r>
      <w:r w:rsidR="00D04ED0">
        <w:rPr>
          <w:b/>
          <w:bCs/>
        </w:rPr>
        <w:t xml:space="preserve"> OÜ</w:t>
      </w:r>
      <w:r w:rsidR="00711DA4" w:rsidRPr="00230643">
        <w:t xml:space="preserve"> poolt koostatud „</w:t>
      </w:r>
      <w:r w:rsidR="000F2E6A" w:rsidRPr="000F2E6A">
        <w:rPr>
          <w:bCs/>
        </w:rPr>
        <w:t>Rääli tee</w:t>
      </w:r>
      <w:r w:rsidR="00960399" w:rsidRPr="00960399">
        <w:rPr>
          <w:bCs/>
        </w:rPr>
        <w:t xml:space="preserve"> rekonstrueerimi</w:t>
      </w:r>
      <w:r w:rsidR="000F2E6A">
        <w:rPr>
          <w:bCs/>
        </w:rPr>
        <w:t>s</w:t>
      </w:r>
      <w:r w:rsidR="00711DA4">
        <w:rPr>
          <w:bCs/>
        </w:rPr>
        <w:t>projekt</w:t>
      </w:r>
      <w:r w:rsidR="00711DA4" w:rsidRPr="00230643">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B27933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C10828" w:rsidRPr="00F16DA6">
        <w:t xml:space="preserve">Ülo Lindjärv tel: 505 0744; e-post </w:t>
      </w:r>
      <w:hyperlink r:id="rId9" w:history="1">
        <w:r w:rsidR="00C10828" w:rsidRPr="00C10828">
          <w:rPr>
            <w:rStyle w:val="Hperlink"/>
          </w:rPr>
          <w:t>ulo.lindjarv@rmk.ee</w:t>
        </w:r>
      </w:hyperlink>
      <w:r w:rsidR="00655430" w:rsidRPr="00C10828">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166E7A0" w:rsidR="00664C0C" w:rsidRDefault="00664C0C" w:rsidP="00664C0C">
      <w:pPr>
        <w:jc w:val="both"/>
      </w:pPr>
      <w:r>
        <w:t xml:space="preserve">5.1. </w:t>
      </w:r>
      <w:r w:rsidR="00465B96" w:rsidRPr="00465B96">
        <w:t>Pakkuja peab esitama RHS § 90 ko</w:t>
      </w:r>
      <w:r w:rsidR="009C5E36">
        <w:t xml:space="preserve">hase pakkumuse </w:t>
      </w:r>
      <w:r w:rsidR="009C5E36" w:rsidRPr="00281438">
        <w:rPr>
          <w:b/>
          <w:bCs/>
        </w:rPr>
        <w:t>tagatise summas 1</w:t>
      </w:r>
      <w:r w:rsidR="0044438F" w:rsidRPr="00281438">
        <w:rPr>
          <w:b/>
          <w:bCs/>
        </w:rPr>
        <w:t>0</w:t>
      </w:r>
      <w:r w:rsidR="00465B96" w:rsidRPr="00281438">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87042" w:rsidRPr="00587042">
        <w:rPr>
          <w:bCs/>
          <w:i/>
        </w:rPr>
        <w:t>Rääli tee</w:t>
      </w:r>
      <w:r w:rsidR="00130D03" w:rsidRPr="00130D03">
        <w:rPr>
          <w:bCs/>
          <w:i/>
        </w:rPr>
        <w:t xml:space="preserv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38D6ECF3" w14:textId="62F60079" w:rsidR="0009592C" w:rsidRPr="00587042" w:rsidRDefault="007351EB" w:rsidP="0009592C">
      <w:pPr>
        <w:suppressAutoHyphens w:val="0"/>
        <w:autoSpaceDE w:val="0"/>
        <w:autoSpaceDN w:val="0"/>
        <w:adjustRightInd w:val="0"/>
        <w:jc w:val="both"/>
        <w:rPr>
          <w:rFonts w:eastAsia="Calibri"/>
          <w:bCs/>
          <w:highlight w:val="yellow"/>
          <w:lang w:eastAsia="en-US"/>
        </w:rPr>
      </w:pPr>
      <w:r w:rsidRPr="007351EB">
        <w:rPr>
          <w:rFonts w:eastAsia="Calibri"/>
          <w:bCs/>
          <w:lang w:eastAsia="en-US"/>
        </w:rPr>
        <w:t>Rääli tee (3,085 km) asub Harju maakonnas, Lääne-Harju vallas, Hatu külas</w:t>
      </w:r>
      <w:r w:rsidR="00315366" w:rsidRPr="00315366">
        <w:t xml:space="preserve"> </w:t>
      </w:r>
      <w:r w:rsidR="00315366" w:rsidRPr="00315366">
        <w:rPr>
          <w:rFonts w:eastAsia="Calibri"/>
          <w:bCs/>
          <w:lang w:eastAsia="en-US"/>
        </w:rPr>
        <w:t>RMK katastriüksusel Vihterpalu metskond 756201:001:1045.</w:t>
      </w:r>
      <w:r w:rsidR="00315366">
        <w:rPr>
          <w:rFonts w:eastAsia="Calibri"/>
          <w:bCs/>
          <w:lang w:eastAsia="en-US"/>
        </w:rPr>
        <w:t xml:space="preserve"> </w:t>
      </w:r>
      <w:r w:rsidR="00315366" w:rsidRPr="00315366">
        <w:rPr>
          <w:rFonts w:eastAsia="Calibri"/>
          <w:bCs/>
          <w:lang w:eastAsia="en-US"/>
        </w:rPr>
        <w:t>Tee piirneb kvartalitega VP303-305, VP311-313, VP329-331, VP342-343 ja VP346.</w:t>
      </w:r>
    </w:p>
    <w:p w14:paraId="758ACF43" w14:textId="77777777" w:rsidR="00666AD9" w:rsidRPr="00666AD9" w:rsidRDefault="00666AD9" w:rsidP="00666AD9">
      <w:pPr>
        <w:suppressAutoHyphens w:val="0"/>
        <w:autoSpaceDE w:val="0"/>
        <w:autoSpaceDN w:val="0"/>
        <w:adjustRightInd w:val="0"/>
        <w:jc w:val="both"/>
        <w:rPr>
          <w:rFonts w:eastAsia="Calibri"/>
          <w:bCs/>
          <w:lang w:eastAsia="en-US"/>
        </w:rPr>
      </w:pPr>
      <w:r w:rsidRPr="00666AD9">
        <w:rPr>
          <w:rFonts w:eastAsia="Calibri"/>
          <w:bCs/>
          <w:lang w:eastAsia="en-US"/>
        </w:rPr>
        <w:t>Rekonstrueeritaval Rääli teel on kaks erinevat lõiku: Rääli tee 1 ja Rääli tee 2.</w:t>
      </w:r>
    </w:p>
    <w:p w14:paraId="693E3227" w14:textId="67009DBF" w:rsidR="00666AD9" w:rsidRPr="00666AD9" w:rsidRDefault="00666AD9" w:rsidP="00666AD9">
      <w:pPr>
        <w:suppressAutoHyphens w:val="0"/>
        <w:autoSpaceDE w:val="0"/>
        <w:autoSpaceDN w:val="0"/>
        <w:adjustRightInd w:val="0"/>
        <w:jc w:val="both"/>
        <w:rPr>
          <w:rFonts w:eastAsia="Calibri"/>
          <w:bCs/>
          <w:lang w:eastAsia="en-US"/>
        </w:rPr>
      </w:pPr>
      <w:r w:rsidRPr="00666AD9">
        <w:rPr>
          <w:rFonts w:eastAsia="Calibri"/>
          <w:bCs/>
          <w:lang w:eastAsia="en-US"/>
        </w:rPr>
        <w:t>Rääli tee 1 lõi</w:t>
      </w:r>
      <w:r w:rsidR="00F2638B">
        <w:rPr>
          <w:rFonts w:eastAsia="Calibri"/>
          <w:bCs/>
          <w:lang w:eastAsia="en-US"/>
        </w:rPr>
        <w:t>gule on juurdepääs</w:t>
      </w:r>
      <w:r w:rsidRPr="00666AD9">
        <w:rPr>
          <w:rFonts w:eastAsia="Calibri"/>
          <w:bCs/>
          <w:lang w:eastAsia="en-US"/>
        </w:rPr>
        <w:t xml:space="preserve"> Harju-Risti - Riguldi – Võntküla riigimaanteelt.</w:t>
      </w:r>
    </w:p>
    <w:p w14:paraId="4D33C039" w14:textId="22A4429C" w:rsidR="007E11D1" w:rsidRPr="00587042" w:rsidRDefault="00666AD9" w:rsidP="00666AD9">
      <w:pPr>
        <w:suppressAutoHyphens w:val="0"/>
        <w:autoSpaceDE w:val="0"/>
        <w:autoSpaceDN w:val="0"/>
        <w:adjustRightInd w:val="0"/>
        <w:jc w:val="both"/>
        <w:rPr>
          <w:rFonts w:eastAsia="Calibri"/>
          <w:bCs/>
          <w:highlight w:val="yellow"/>
          <w:lang w:eastAsia="en-US"/>
        </w:rPr>
      </w:pPr>
      <w:r w:rsidRPr="00666AD9">
        <w:rPr>
          <w:rFonts w:eastAsia="Calibri"/>
          <w:bCs/>
          <w:lang w:eastAsia="en-US"/>
        </w:rPr>
        <w:t>Rääli tee 2 lõi</w:t>
      </w:r>
      <w:r w:rsidR="00F2638B">
        <w:rPr>
          <w:rFonts w:eastAsia="Calibri"/>
          <w:bCs/>
          <w:lang w:eastAsia="en-US"/>
        </w:rPr>
        <w:t>gule on juurdepääs</w:t>
      </w:r>
      <w:r w:rsidRPr="00666AD9">
        <w:rPr>
          <w:rFonts w:eastAsia="Calibri"/>
          <w:bCs/>
          <w:lang w:eastAsia="en-US"/>
        </w:rPr>
        <w:t xml:space="preserve"> Põlendiku teelt.</w:t>
      </w:r>
    </w:p>
    <w:p w14:paraId="31E52701" w14:textId="0B3D3C37" w:rsidR="005A12C0" w:rsidRPr="005A083A" w:rsidRDefault="00507251" w:rsidP="0083030C">
      <w:pPr>
        <w:suppressAutoHyphens w:val="0"/>
        <w:autoSpaceDE w:val="0"/>
        <w:autoSpaceDN w:val="0"/>
        <w:adjustRightInd w:val="0"/>
        <w:jc w:val="both"/>
        <w:rPr>
          <w:lang w:eastAsia="et-EE"/>
        </w:rPr>
      </w:pPr>
      <w:r w:rsidRPr="005A083A">
        <w:rPr>
          <w:lang w:eastAsia="et-EE"/>
        </w:rPr>
        <w:t xml:space="preserve">Vajalikud raietööd on RMK poolt </w:t>
      </w:r>
      <w:r w:rsidR="000E129C" w:rsidRPr="005A083A">
        <w:rPr>
          <w:lang w:eastAsia="et-EE"/>
        </w:rPr>
        <w:t xml:space="preserve">lepingu sõlmimise ajaks </w:t>
      </w:r>
      <w:r w:rsidR="0009592C" w:rsidRPr="005A083A">
        <w:rPr>
          <w:lang w:eastAsia="et-EE"/>
        </w:rPr>
        <w:t>enamuses</w:t>
      </w:r>
      <w:r w:rsidR="000E129C" w:rsidRPr="005A083A">
        <w:rPr>
          <w:lang w:eastAsia="et-EE"/>
        </w:rPr>
        <w:t xml:space="preserve"> </w:t>
      </w:r>
      <w:r w:rsidRPr="005A083A">
        <w:rPr>
          <w:lang w:eastAsia="et-EE"/>
        </w:rPr>
        <w:t>tehtud</w:t>
      </w:r>
      <w:r w:rsidR="00D40D58" w:rsidRPr="005A083A">
        <w:rPr>
          <w:lang w:eastAsia="et-EE"/>
        </w:rPr>
        <w:t>.</w:t>
      </w:r>
      <w:r w:rsidR="003A01F4" w:rsidRPr="005A083A">
        <w:rPr>
          <w:lang w:eastAsia="et-EE"/>
        </w:rPr>
        <w:t xml:space="preserve"> </w:t>
      </w:r>
      <w:r w:rsidR="001049B5" w:rsidRPr="005A083A">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3F162582" w14:textId="71A93A2C" w:rsidR="007F44C5" w:rsidRPr="005A083A" w:rsidRDefault="009166AD" w:rsidP="00BC03AC">
      <w:pPr>
        <w:suppressAutoHyphens w:val="0"/>
        <w:autoSpaceDE w:val="0"/>
        <w:autoSpaceDN w:val="0"/>
        <w:adjustRightInd w:val="0"/>
        <w:jc w:val="both"/>
        <w:rPr>
          <w:bCs/>
        </w:rPr>
      </w:pPr>
      <w:r w:rsidRPr="005A083A">
        <w:rPr>
          <w:bCs/>
        </w:rPr>
        <w:t>Edasi tuleb teostada kändude juurimine</w:t>
      </w:r>
      <w:r w:rsidR="003963A3" w:rsidRPr="005A083A">
        <w:rPr>
          <w:bCs/>
        </w:rPr>
        <w:t xml:space="preserve"> </w:t>
      </w:r>
      <w:r w:rsidR="00E97944" w:rsidRPr="005A083A">
        <w:rPr>
          <w:bCs/>
        </w:rPr>
        <w:t>(</w:t>
      </w:r>
      <w:r w:rsidR="005A083A" w:rsidRPr="005A083A">
        <w:rPr>
          <w:bCs/>
        </w:rPr>
        <w:t>1,</w:t>
      </w:r>
      <w:r w:rsidR="007B0D1C" w:rsidRPr="005A083A">
        <w:rPr>
          <w:bCs/>
        </w:rPr>
        <w:t>2</w:t>
      </w:r>
      <w:r w:rsidR="005A083A" w:rsidRPr="005A083A">
        <w:rPr>
          <w:bCs/>
        </w:rPr>
        <w:t>3</w:t>
      </w:r>
      <w:r w:rsidR="007E11D1" w:rsidRPr="005A083A">
        <w:rPr>
          <w:bCs/>
        </w:rPr>
        <w:t xml:space="preserve"> ha</w:t>
      </w:r>
      <w:r w:rsidR="00E97944" w:rsidRPr="005A083A">
        <w:rPr>
          <w:bCs/>
        </w:rPr>
        <w:t>)</w:t>
      </w:r>
      <w:r w:rsidR="00040158" w:rsidRPr="005A083A">
        <w:rPr>
          <w:bCs/>
        </w:rPr>
        <w:t xml:space="preserve">. </w:t>
      </w:r>
      <w:r w:rsidR="007733AF" w:rsidRPr="005A083A">
        <w:rPr>
          <w:bCs/>
        </w:rPr>
        <w:t xml:space="preserve">Kännud juuritakse kogu trasside ulatuses sealt, kus kasvab tihe võsa ja peenmets ning mets. </w:t>
      </w:r>
      <w:r w:rsidR="00BC2995" w:rsidRPr="005A083A">
        <w:rPr>
          <w:bCs/>
        </w:rPr>
        <w:t>Juuritud känn</w:t>
      </w:r>
      <w:r w:rsidR="00330E2F" w:rsidRPr="005A083A">
        <w:rPr>
          <w:bCs/>
        </w:rPr>
        <w:t>ud ja väljatulnud kivid</w:t>
      </w:r>
      <w:r w:rsidR="00BC2995" w:rsidRPr="005A083A">
        <w:rPr>
          <w:bCs/>
        </w:rPr>
        <w:t xml:space="preserve"> </w:t>
      </w:r>
      <w:r w:rsidR="00330E2F" w:rsidRPr="005A083A">
        <w:rPr>
          <w:bCs/>
        </w:rPr>
        <w:t>tuleb paigutada trassi äärde nii, et ei tekiks katkematut valli, vahe tuleb jätta iga 25m tagant.</w:t>
      </w:r>
      <w:r w:rsidR="00CA6293" w:rsidRPr="005A083A">
        <w:rPr>
          <w:bCs/>
        </w:rPr>
        <w:t xml:space="preserve"> </w:t>
      </w:r>
    </w:p>
    <w:p w14:paraId="3A3CF374" w14:textId="2B161418" w:rsidR="001C1627" w:rsidRDefault="001C1627" w:rsidP="001C1627">
      <w:pPr>
        <w:jc w:val="both"/>
      </w:pPr>
      <w:r>
        <w:t>Teekraav 105 tuleb 800 m ulatuses uuendada (Rääli tee 2 pikettide vahemikus 0. 8+00).</w:t>
      </w:r>
    </w:p>
    <w:p w14:paraId="75D702FF" w14:textId="77777777" w:rsidR="004E3E69" w:rsidRDefault="001C1627" w:rsidP="001C1627">
      <w:pPr>
        <w:suppressAutoHyphens w:val="0"/>
        <w:autoSpaceDE w:val="0"/>
        <w:autoSpaceDN w:val="0"/>
        <w:adjustRightInd w:val="0"/>
        <w:jc w:val="both"/>
      </w:pPr>
      <w:r>
        <w:t xml:space="preserve">Truubid T/2 ja T/4 on olemasolevad Ø80 cm 9m pikkused plasttorutruubid. Mõlemad truubid </w:t>
      </w:r>
      <w:r w:rsidR="009D4FF7">
        <w:t xml:space="preserve">ei ole </w:t>
      </w:r>
      <w:r>
        <w:t>piisava läbimõõdu ja pikkusega. Truubid tuleb ehitada Ø100 cm plastorutruupidena</w:t>
      </w:r>
      <w:r w:rsidR="00A96E51">
        <w:t xml:space="preserve"> 12m pikad. </w:t>
      </w:r>
    </w:p>
    <w:p w14:paraId="6396AD1E" w14:textId="5D30A899" w:rsidR="000F68D9" w:rsidRPr="00654739" w:rsidRDefault="004E3E69" w:rsidP="000F68D9">
      <w:pPr>
        <w:suppressAutoHyphens w:val="0"/>
        <w:autoSpaceDE w:val="0"/>
        <w:autoSpaceDN w:val="0"/>
        <w:adjustRightInd w:val="0"/>
        <w:jc w:val="both"/>
        <w:rPr>
          <w:bCs/>
        </w:rPr>
      </w:pPr>
      <w:r w:rsidRPr="004E3E69">
        <w:t>Rekonstrueeritavaid teega seotud truupe on 6 tk, ehitatavaid 7 tk ja kaks truupi jäetakse olemasolevasse olukorda</w:t>
      </w:r>
      <w:r>
        <w:t>.</w:t>
      </w:r>
      <w:r w:rsidR="000F68D9">
        <w:t xml:space="preserve"> </w:t>
      </w:r>
      <w:r w:rsidR="000F68D9" w:rsidRPr="00654739">
        <w:rPr>
          <w:bCs/>
          <w:lang w:eastAsia="et-EE"/>
        </w:rPr>
        <w:t>Plasttruubid rajatakse läbimõõduga 40</w:t>
      </w:r>
      <w:r w:rsidR="00EC6A3B">
        <w:rPr>
          <w:bCs/>
          <w:lang w:eastAsia="et-EE"/>
        </w:rPr>
        <w:t xml:space="preserve">, 50 </w:t>
      </w:r>
      <w:r w:rsidR="000F68D9">
        <w:rPr>
          <w:bCs/>
          <w:lang w:eastAsia="et-EE"/>
        </w:rPr>
        <w:t>ja</w:t>
      </w:r>
      <w:r w:rsidR="000F68D9" w:rsidRPr="00654739">
        <w:rPr>
          <w:bCs/>
          <w:lang w:eastAsia="et-EE"/>
        </w:rPr>
        <w:t xml:space="preserve"> 100 cm. </w:t>
      </w:r>
      <w:r w:rsidR="000F68D9" w:rsidRPr="00654739">
        <w:rPr>
          <w:bCs/>
        </w:rPr>
        <w:t>Plasttruubitorud peavad vastama ringjäikusele SN8, ISO 9969 ja olema seest siledaseinalised.</w:t>
      </w:r>
      <w:r w:rsidR="000F68D9" w:rsidRPr="00654739">
        <w:t xml:space="preserve"> </w:t>
      </w:r>
      <w:r w:rsidR="000F68D9" w:rsidRPr="00654739">
        <w:rPr>
          <w:bCs/>
        </w:rPr>
        <w:t>Uute truupide vähim piki kalle peab olema 1%. Truupide nõutav eluiga peab olema 50a. Truubitorude maksimaalne paigaldusjärgne lubatud deformatsioon on 6%.</w:t>
      </w:r>
      <w:r w:rsidR="000F68D9" w:rsidRPr="00654739">
        <w:t xml:space="preserve"> </w:t>
      </w:r>
      <w:r w:rsidR="000F68D9" w:rsidRPr="00654739">
        <w:rPr>
          <w:bCs/>
        </w:rPr>
        <w:t>Truupide paigaldamisel lähtuda maaparandusrajatiste tüüpjoonistest (2013).</w:t>
      </w:r>
      <w:r w:rsidR="000F68D9" w:rsidRPr="00654739">
        <w:t xml:space="preserve"> Truubitorud tuleb paigaldada vähemalt 15 cm liivalusele. Kinni aetav kaevik tuleb toru ümber korralikult 15-30 cm kihtidena tihendada.</w:t>
      </w:r>
      <w:r w:rsidR="000F68D9" w:rsidRPr="00801765">
        <w:t xml:space="preserve"> </w:t>
      </w:r>
    </w:p>
    <w:p w14:paraId="267C3928" w14:textId="4177AA11" w:rsidR="000F68D9" w:rsidRDefault="000F68D9" w:rsidP="000F68D9">
      <w:pPr>
        <w:suppressAutoHyphens w:val="0"/>
        <w:autoSpaceDE w:val="0"/>
        <w:autoSpaceDN w:val="0"/>
        <w:adjustRightInd w:val="0"/>
        <w:jc w:val="both"/>
      </w:pPr>
      <w:r w:rsidRPr="00654739">
        <w:rPr>
          <w:bCs/>
        </w:rPr>
        <w:t xml:space="preserve">Kõikidele truupidele on ette nähtud ehitada otsakutele kindlustised järgnevate tüüpotsakutega: 40 </w:t>
      </w:r>
      <w:r w:rsidR="00EC6A3B">
        <w:rPr>
          <w:bCs/>
        </w:rPr>
        <w:t>ja</w:t>
      </w:r>
      <w:r w:rsidRPr="00654739">
        <w:rPr>
          <w:bCs/>
        </w:rPr>
        <w:t xml:space="preserve"> </w:t>
      </w:r>
      <w:r w:rsidR="00EC6A3B">
        <w:rPr>
          <w:bCs/>
        </w:rPr>
        <w:t>5</w:t>
      </w:r>
      <w:r w:rsidRPr="00654739">
        <w:rPr>
          <w:bCs/>
        </w:rPr>
        <w:t xml:space="preserve">0MAO ning </w:t>
      </w:r>
      <w:r w:rsidR="00EC6A3B">
        <w:rPr>
          <w:bCs/>
        </w:rPr>
        <w:t>10</w:t>
      </w:r>
      <w:r w:rsidRPr="00654739">
        <w:rPr>
          <w:bCs/>
        </w:rPr>
        <w:t xml:space="preserve">0 KOK. Otsakute rajamiseks truupidele tuleb kasutada nõlvust 1:1,5 ning </w:t>
      </w:r>
      <w:r w:rsidRPr="00654739">
        <w:rPr>
          <w:bCs/>
        </w:rPr>
        <w:lastRenderedPageBreak/>
        <w:t xml:space="preserve">järgida vastavaid tüüpjooniseid väljaandest „Maaparandusrajatiste tüüpjoonised“ (Tallinn 2013). </w:t>
      </w:r>
      <w:r w:rsidRPr="00654739">
        <w:t xml:space="preserve">KOK tüüpi otsakute ehitamisel tuleb kivikindlustuse alune kraavi nõlv süvistada, et peale kindlustuse ehitamist kindlustus ja nõlv oleksid ühes tasapinnas. KOK otsakute rajamisel ei kasutata geotekstiili kivide all. </w:t>
      </w:r>
      <w:bookmarkStart w:id="6" w:name="_Hlk113011941"/>
      <w:r w:rsidRPr="00654739">
        <w:t>Otsakute ja nõlvade kindlustamisel võib kasutada hüdrokülvi, kuid see peab olema teostatud 50 päeva enne ehituse lõpptähtaega ja ehituse üle andes peab otsakul/kindlustusel kasvama ühtlane elujõuline haljastus.</w:t>
      </w:r>
      <w:bookmarkEnd w:id="6"/>
      <w:r w:rsidRPr="00654739">
        <w:t xml:space="preserve">  </w:t>
      </w:r>
    </w:p>
    <w:p w14:paraId="31ABDA4D" w14:textId="06A98488" w:rsidR="000F68D9" w:rsidRPr="00587042" w:rsidRDefault="000F68D9" w:rsidP="000F68D9">
      <w:pPr>
        <w:suppressAutoHyphens w:val="0"/>
        <w:autoSpaceDE w:val="0"/>
        <w:autoSpaceDN w:val="0"/>
        <w:adjustRightInd w:val="0"/>
        <w:jc w:val="both"/>
        <w:rPr>
          <w:bCs/>
          <w:highlight w:val="yellow"/>
        </w:rPr>
      </w:pPr>
      <w:r w:rsidRPr="00801765">
        <w:t>Välja kaevatud vanad r/b truubitorud, betoonist otsakud tuleb rekonstrueeritavalt alalt ära vedada ja utiliseerida.</w:t>
      </w:r>
    </w:p>
    <w:p w14:paraId="7A17EF35" w14:textId="584E765E" w:rsidR="00F2638B" w:rsidRPr="00F2638B" w:rsidRDefault="00F2638B" w:rsidP="00F2638B">
      <w:pPr>
        <w:suppressAutoHyphens w:val="0"/>
        <w:autoSpaceDE w:val="0"/>
        <w:autoSpaceDN w:val="0"/>
        <w:adjustRightInd w:val="0"/>
        <w:jc w:val="both"/>
        <w:rPr>
          <w:bCs/>
        </w:rPr>
      </w:pPr>
      <w:r w:rsidRPr="00F2638B">
        <w:rPr>
          <w:b/>
        </w:rPr>
        <w:t xml:space="preserve">Rääli tee 1 </w:t>
      </w:r>
      <w:r>
        <w:rPr>
          <w:b/>
        </w:rPr>
        <w:t>(</w:t>
      </w:r>
      <w:r w:rsidRPr="00F2638B">
        <w:rPr>
          <w:b/>
        </w:rPr>
        <w:t>0,98 km)</w:t>
      </w:r>
      <w:r w:rsidRPr="00F2638B">
        <w:rPr>
          <w:bCs/>
        </w:rPr>
        <w:t xml:space="preserve"> lõik algab Harju-Risti - Riguldi – Võntküla riigimaanteelt ja lõpeb kvartali VP313 kirde nurgas tagasipööramise kohaga.</w:t>
      </w:r>
    </w:p>
    <w:p w14:paraId="0340D086" w14:textId="55602100" w:rsidR="00F2638B" w:rsidRPr="00F2638B" w:rsidRDefault="00F2638B" w:rsidP="00F2638B">
      <w:pPr>
        <w:suppressAutoHyphens w:val="0"/>
        <w:autoSpaceDE w:val="0"/>
        <w:autoSpaceDN w:val="0"/>
        <w:adjustRightInd w:val="0"/>
        <w:jc w:val="both"/>
        <w:rPr>
          <w:bCs/>
        </w:rPr>
      </w:pPr>
      <w:r w:rsidRPr="00F2638B">
        <w:rPr>
          <w:bCs/>
        </w:rPr>
        <w:t xml:space="preserve">Riigiteelt mahasõidukoha kohta </w:t>
      </w:r>
      <w:r w:rsidR="001271C0">
        <w:rPr>
          <w:bCs/>
        </w:rPr>
        <w:t xml:space="preserve">on </w:t>
      </w:r>
      <w:bookmarkStart w:id="7" w:name="_Hlk126240606"/>
      <w:r w:rsidR="001271C0">
        <w:rPr>
          <w:bCs/>
        </w:rPr>
        <w:t>koostatud</w:t>
      </w:r>
      <w:r w:rsidRPr="00F2638B">
        <w:rPr>
          <w:bCs/>
        </w:rPr>
        <w:t xml:space="preserve"> Teelahendus OÜ poolt „Harju maakond Lääne-Harju vald Keibu küla riigitee </w:t>
      </w:r>
      <w:bookmarkStart w:id="8" w:name="_Hlk126240568"/>
      <w:r w:rsidRPr="00F2638B">
        <w:rPr>
          <w:bCs/>
        </w:rPr>
        <w:t>11230 Harju-Risti - Riguldi - Võntküla km 22,96 ja Rääli tee ristumiskoha</w:t>
      </w:r>
      <w:bookmarkEnd w:id="8"/>
      <w:r w:rsidRPr="00F2638B">
        <w:rPr>
          <w:bCs/>
        </w:rPr>
        <w:t xml:space="preserve"> rekonstrueerimise projekt“ Töö nr PP-21-49</w:t>
      </w:r>
      <w:bookmarkEnd w:id="7"/>
      <w:r w:rsidRPr="00F2638B">
        <w:rPr>
          <w:bCs/>
        </w:rPr>
        <w:t xml:space="preserve"> </w:t>
      </w:r>
    </w:p>
    <w:p w14:paraId="7B5A0188" w14:textId="40A2E661" w:rsidR="00F2638B" w:rsidRDefault="00F2638B" w:rsidP="00F2638B">
      <w:pPr>
        <w:suppressAutoHyphens w:val="0"/>
        <w:autoSpaceDE w:val="0"/>
        <w:autoSpaceDN w:val="0"/>
        <w:adjustRightInd w:val="0"/>
        <w:jc w:val="both"/>
        <w:rPr>
          <w:bCs/>
        </w:rPr>
      </w:pPr>
      <w:r w:rsidRPr="001271C0">
        <w:rPr>
          <w:b/>
        </w:rPr>
        <w:t xml:space="preserve">Rääli tee 2 </w:t>
      </w:r>
      <w:r w:rsidR="001271C0">
        <w:rPr>
          <w:b/>
        </w:rPr>
        <w:t>(</w:t>
      </w:r>
      <w:r w:rsidRPr="001271C0">
        <w:rPr>
          <w:b/>
        </w:rPr>
        <w:t>2,1 km</w:t>
      </w:r>
      <w:r w:rsidR="001271C0">
        <w:rPr>
          <w:bCs/>
        </w:rPr>
        <w:t>)</w:t>
      </w:r>
      <w:r w:rsidRPr="00F2638B">
        <w:rPr>
          <w:bCs/>
        </w:rPr>
        <w:t xml:space="preserve"> lõik algab Põlendiku teelt ja lõpeb kvartali VP329 edela nurgas tagasipööramise kohaga.</w:t>
      </w:r>
    </w:p>
    <w:p w14:paraId="4904E856" w14:textId="50E7290C" w:rsidR="00E14D8B" w:rsidRPr="00E14D8B" w:rsidRDefault="00C637F8" w:rsidP="00E14D8B">
      <w:pPr>
        <w:suppressAutoHyphens w:val="0"/>
        <w:autoSpaceDE w:val="0"/>
        <w:autoSpaceDN w:val="0"/>
        <w:adjustRightInd w:val="0"/>
        <w:jc w:val="both"/>
        <w:rPr>
          <w:bCs/>
        </w:rPr>
      </w:pPr>
      <w:r>
        <w:rPr>
          <w:bCs/>
        </w:rPr>
        <w:t xml:space="preserve">Rääli tee </w:t>
      </w:r>
      <w:r w:rsidR="00D424D4">
        <w:rPr>
          <w:bCs/>
        </w:rPr>
        <w:t>o</w:t>
      </w:r>
      <w:r w:rsidRPr="00C637F8">
        <w:rPr>
          <w:bCs/>
        </w:rPr>
        <w:t xml:space="preserve">lemasoleva sõiduosa keskmine laius 4 meetrit. Tee </w:t>
      </w:r>
      <w:r w:rsidR="00D424D4">
        <w:rPr>
          <w:bCs/>
        </w:rPr>
        <w:t>on</w:t>
      </w:r>
      <w:r w:rsidRPr="00C637F8">
        <w:rPr>
          <w:bCs/>
        </w:rPr>
        <w:t xml:space="preserve"> rahuldavas seisundis killustik-kruuskatendiga tee. Katendi paksus </w:t>
      </w:r>
      <w:r w:rsidR="00D424D4">
        <w:rPr>
          <w:bCs/>
        </w:rPr>
        <w:t>on</w:t>
      </w:r>
      <w:r w:rsidRPr="00C637F8">
        <w:rPr>
          <w:bCs/>
        </w:rPr>
        <w:t xml:space="preserve"> kuni 15 cm.</w:t>
      </w:r>
      <w:r w:rsidR="00D424D4">
        <w:rPr>
          <w:bCs/>
        </w:rPr>
        <w:t xml:space="preserve"> </w:t>
      </w:r>
      <w:r w:rsidRPr="00C637F8">
        <w:rPr>
          <w:bCs/>
        </w:rPr>
        <w:t xml:space="preserve">Teemulde kuivendamiseks </w:t>
      </w:r>
      <w:r w:rsidR="00D424D4">
        <w:rPr>
          <w:bCs/>
        </w:rPr>
        <w:t xml:space="preserve">on </w:t>
      </w:r>
      <w:r w:rsidRPr="00C637F8">
        <w:rPr>
          <w:bCs/>
        </w:rPr>
        <w:t>vajalik lõiguti uute teenõvade kaeve. Uute teenõvade kaevatav mineraalmulle paigutatakse tee mulde laiendusse, mis tuleb tihendada.</w:t>
      </w:r>
      <w:r w:rsidR="008837E3">
        <w:rPr>
          <w:bCs/>
        </w:rPr>
        <w:t xml:space="preserve"> </w:t>
      </w:r>
      <w:r w:rsidR="00E14D8B" w:rsidRPr="00E14D8B">
        <w:rPr>
          <w:bCs/>
        </w:rPr>
        <w:t xml:space="preserve">Olemasolev tee (mulle) töödeldakse vähemalt 6m laiuseks muldeks. Laiemaks ja madalamaks töödeldud mulle tihendada. Teealuse kandva kihi ehitamiseks kasutatakse </w:t>
      </w:r>
      <w:r w:rsidR="008837E3">
        <w:rPr>
          <w:bCs/>
        </w:rPr>
        <w:t xml:space="preserve">sorteeritud </w:t>
      </w:r>
      <w:r w:rsidR="00E14D8B" w:rsidRPr="00E14D8B">
        <w:rPr>
          <w:bCs/>
        </w:rPr>
        <w:t>kruusa pos.4. Teealuse kandva kihi paksus 20 cm. Teekatendi kulumiskihiks kasutatakse purustatud kruusa pos. 6. Kulumiskatendi paksus 10 cm.</w:t>
      </w:r>
    </w:p>
    <w:p w14:paraId="4FB6DE07" w14:textId="779F4A12" w:rsidR="00E14D8B" w:rsidRPr="00E14D8B" w:rsidRDefault="00E14D8B" w:rsidP="00E14D8B">
      <w:pPr>
        <w:suppressAutoHyphens w:val="0"/>
        <w:autoSpaceDE w:val="0"/>
        <w:autoSpaceDN w:val="0"/>
        <w:adjustRightInd w:val="0"/>
        <w:jc w:val="both"/>
        <w:rPr>
          <w:bCs/>
        </w:rPr>
      </w:pPr>
      <w:r w:rsidRPr="00E14D8B">
        <w:rPr>
          <w:bCs/>
        </w:rPr>
        <w:t xml:space="preserve">Teed ehitatakse geotekstiilile </w:t>
      </w:r>
      <w:r w:rsidR="00C36C11" w:rsidRPr="00C36C11">
        <w:rPr>
          <w:bCs/>
        </w:rPr>
        <w:t>(Deklareeritud tõmbetugevus MD/CMD ≥20 kN/m, 5,0 m lai, mittekootud)</w:t>
      </w:r>
      <w:r w:rsidRPr="00E14D8B">
        <w:rPr>
          <w:bCs/>
        </w:rPr>
        <w:t>.</w:t>
      </w:r>
      <w:r w:rsidR="00C36C11">
        <w:rPr>
          <w:bCs/>
        </w:rPr>
        <w:t xml:space="preserve"> Rekonstrueerimise järgne teekatendi pealt laius on 4,5</w:t>
      </w:r>
      <w:r w:rsidR="00DD1597">
        <w:rPr>
          <w:bCs/>
        </w:rPr>
        <w:t>m.</w:t>
      </w:r>
    </w:p>
    <w:p w14:paraId="35708DBB" w14:textId="2AF415B3" w:rsidR="00E14D8B" w:rsidRPr="00E14D8B" w:rsidRDefault="00E14D8B" w:rsidP="00AF14C0">
      <w:pPr>
        <w:suppressAutoHyphens w:val="0"/>
        <w:autoSpaceDE w:val="0"/>
        <w:autoSpaceDN w:val="0"/>
        <w:adjustRightInd w:val="0"/>
        <w:jc w:val="both"/>
        <w:rPr>
          <w:bCs/>
        </w:rPr>
      </w:pPr>
      <w:r w:rsidRPr="00E14D8B">
        <w:rPr>
          <w:bCs/>
        </w:rPr>
        <w:t>Mahasõidukohtade, möödasõidukohtade ja tagasipööramisekohtade ehitusel juhinduda MP rajatiste tüüpjoonistest 2019.a.</w:t>
      </w:r>
      <w:r w:rsidR="00475385">
        <w:rPr>
          <w:bCs/>
        </w:rPr>
        <w:t xml:space="preserve"> Teele rajatakse </w:t>
      </w:r>
      <w:r w:rsidR="00AF14C0" w:rsidRPr="00AF14C0">
        <w:rPr>
          <w:bCs/>
        </w:rPr>
        <w:t>M1 - mahasõidukoht (L=20, R=10 m)</w:t>
      </w:r>
      <w:r w:rsidR="00AF14C0">
        <w:rPr>
          <w:bCs/>
        </w:rPr>
        <w:t xml:space="preserve"> (1tk), </w:t>
      </w:r>
      <w:r w:rsidR="00AF14C0" w:rsidRPr="00AF14C0">
        <w:rPr>
          <w:bCs/>
        </w:rPr>
        <w:t>M2 - mahasõidukoht (L=30, R=10 m)</w:t>
      </w:r>
      <w:r w:rsidR="00AF14C0">
        <w:rPr>
          <w:bCs/>
        </w:rPr>
        <w:t xml:space="preserve"> (</w:t>
      </w:r>
      <w:r w:rsidR="008C161E">
        <w:rPr>
          <w:bCs/>
        </w:rPr>
        <w:t>3tk</w:t>
      </w:r>
      <w:r w:rsidR="00AF14C0">
        <w:rPr>
          <w:bCs/>
        </w:rPr>
        <w:t>),</w:t>
      </w:r>
      <w:r w:rsidR="008C161E">
        <w:rPr>
          <w:bCs/>
        </w:rPr>
        <w:t xml:space="preserve"> </w:t>
      </w:r>
      <w:r w:rsidR="00AF14C0" w:rsidRPr="00AF14C0">
        <w:rPr>
          <w:bCs/>
        </w:rPr>
        <w:t>M3 - mahasõidukoht (L=10m, A=4,5 m, R=10 m)</w:t>
      </w:r>
      <w:r w:rsidR="008C161E">
        <w:rPr>
          <w:bCs/>
        </w:rPr>
        <w:t xml:space="preserve"> (18tk) ja </w:t>
      </w:r>
      <w:r w:rsidR="00AF14C0" w:rsidRPr="00AF14C0">
        <w:rPr>
          <w:bCs/>
        </w:rPr>
        <w:t>M8 - mahasõidukoht (L=20m, A=4,5 m, R=15 m)</w:t>
      </w:r>
      <w:r w:rsidR="00FF7169">
        <w:rPr>
          <w:bCs/>
        </w:rPr>
        <w:t xml:space="preserve"> (1tk).</w:t>
      </w:r>
    </w:p>
    <w:p w14:paraId="52A6612B" w14:textId="53EA92CD" w:rsidR="003F5155" w:rsidRPr="00587042" w:rsidRDefault="003F5155" w:rsidP="00BC03AC">
      <w:pPr>
        <w:suppressAutoHyphens w:val="0"/>
        <w:autoSpaceDE w:val="0"/>
        <w:autoSpaceDN w:val="0"/>
        <w:adjustRightInd w:val="0"/>
        <w:jc w:val="both"/>
        <w:rPr>
          <w:bCs/>
          <w:highlight w:val="yellow"/>
        </w:rPr>
      </w:pPr>
    </w:p>
    <w:p w14:paraId="55212B08" w14:textId="6FE1BF67" w:rsidR="00F41120" w:rsidRPr="000A5B2A" w:rsidRDefault="006F29EF" w:rsidP="00742541">
      <w:pPr>
        <w:suppressAutoHyphens w:val="0"/>
        <w:autoSpaceDE w:val="0"/>
        <w:autoSpaceDN w:val="0"/>
        <w:adjustRightInd w:val="0"/>
        <w:jc w:val="both"/>
      </w:pPr>
      <w:r w:rsidRPr="000A5B2A">
        <w:t>Harju maakond Lääne-Harju vald Keibu küla</w:t>
      </w:r>
      <w:r w:rsidR="00742541" w:rsidRPr="000A5B2A">
        <w:t>, riigitee</w:t>
      </w:r>
      <w:r w:rsidR="00866FCD" w:rsidRPr="000A5B2A">
        <w:t>lt</w:t>
      </w:r>
      <w:r w:rsidR="00742541" w:rsidRPr="000A5B2A">
        <w:t xml:space="preserve"> </w:t>
      </w:r>
      <w:r w:rsidRPr="000A5B2A">
        <w:t>11230 Harju-Risti - Riguldi - Võntküla km 22,96 ja Rääli</w:t>
      </w:r>
      <w:r w:rsidR="00866FCD" w:rsidRPr="000A5B2A">
        <w:t xml:space="preserve"> teele</w:t>
      </w:r>
      <w:r w:rsidR="00F41120" w:rsidRPr="000A5B2A">
        <w:t xml:space="preserve"> ristumiskoha ehitus teostatakse </w:t>
      </w:r>
      <w:r w:rsidR="000A5B2A" w:rsidRPr="000A5B2A">
        <w:t>Teelahendus OÜ poolt koostatud „Harju maakond Lääne-Harju vald Keibu küla riigitee 11230 Harju-Risti - Riguldi - Võntküla km 22,96 ja Rääli tee ristumiskoha rekonstrueerimise projekt“ Töö nr PP-21-49</w:t>
      </w:r>
      <w:r w:rsidR="00F41120" w:rsidRPr="000A5B2A">
        <w:t xml:space="preserve"> alusel.</w:t>
      </w:r>
    </w:p>
    <w:p w14:paraId="645558F3" w14:textId="51938F23" w:rsidR="00A052AF" w:rsidRPr="00587042" w:rsidRDefault="00BA59E5" w:rsidP="00BA59E5">
      <w:pPr>
        <w:suppressAutoHyphens w:val="0"/>
        <w:autoSpaceDE w:val="0"/>
        <w:autoSpaceDN w:val="0"/>
        <w:adjustRightInd w:val="0"/>
        <w:jc w:val="both"/>
        <w:rPr>
          <w:highlight w:val="yellow"/>
        </w:rPr>
      </w:pPr>
      <w:r>
        <w:t>Ristumiskoha pikikalle Rääli teel on 1,5%. A/B kattega juurdepääsuteele on ettenähtud kahepoolse põikkaldega 2,5%-ne a/b kate ning 3,0%-ne kahepoolse põikkaldega</w:t>
      </w:r>
      <w:r w:rsidR="00DF27B8">
        <w:t xml:space="preserve"> </w:t>
      </w:r>
      <w:r>
        <w:t>kruuskate.</w:t>
      </w:r>
    </w:p>
    <w:p w14:paraId="25FCC4BB" w14:textId="406823AE" w:rsidR="00F41120" w:rsidRPr="00C97CCB" w:rsidRDefault="00DF27B8" w:rsidP="00F41120">
      <w:pPr>
        <w:suppressAutoHyphens w:val="0"/>
        <w:autoSpaceDE w:val="0"/>
        <w:autoSpaceDN w:val="0"/>
        <w:adjustRightInd w:val="0"/>
        <w:jc w:val="both"/>
      </w:pPr>
      <w:r w:rsidRPr="00C97CCB">
        <w:t>Rääli</w:t>
      </w:r>
      <w:r w:rsidR="00742541" w:rsidRPr="00C97CCB">
        <w:t xml:space="preserve"> tee</w:t>
      </w:r>
      <w:r w:rsidR="00F41120" w:rsidRPr="00C97CCB">
        <w:t xml:space="preserve"> juurdepääsutee A/B kate rajatakse järgmine:</w:t>
      </w:r>
    </w:p>
    <w:p w14:paraId="6D140862" w14:textId="7CBB28EC" w:rsidR="00F41120" w:rsidRPr="00C97CCB" w:rsidRDefault="00F41120">
      <w:pPr>
        <w:pStyle w:val="Loendilik"/>
        <w:numPr>
          <w:ilvl w:val="0"/>
          <w:numId w:val="6"/>
        </w:numPr>
        <w:suppressAutoHyphens w:val="0"/>
        <w:autoSpaceDE w:val="0"/>
        <w:autoSpaceDN w:val="0"/>
        <w:adjustRightInd w:val="0"/>
        <w:jc w:val="both"/>
      </w:pPr>
      <w:r w:rsidRPr="00C97CCB">
        <w:t>Tihe asfaltbetoon AC 1</w:t>
      </w:r>
      <w:r w:rsidR="0098308F" w:rsidRPr="00C97CCB">
        <w:t>2</w:t>
      </w:r>
      <w:r w:rsidRPr="00C97CCB">
        <w:t xml:space="preserve"> surf </w:t>
      </w:r>
      <w:r w:rsidR="00C90B7E" w:rsidRPr="00C97CCB">
        <w:tab/>
      </w:r>
      <w:r w:rsidR="00C90B7E" w:rsidRPr="00C97CCB">
        <w:tab/>
      </w:r>
      <w:r w:rsidR="00C90B7E" w:rsidRPr="00C97CCB">
        <w:tab/>
      </w:r>
      <w:r w:rsidR="00C90B7E" w:rsidRPr="00C97CCB">
        <w:tab/>
      </w:r>
      <w:r w:rsidR="00C90B7E" w:rsidRPr="00C97CCB">
        <w:tab/>
      </w:r>
      <w:r w:rsidR="00C90B7E" w:rsidRPr="00C97CCB">
        <w:tab/>
      </w:r>
      <w:r w:rsidRPr="00C97CCB">
        <w:t>h=</w:t>
      </w:r>
      <w:r w:rsidR="000A5B2A" w:rsidRPr="00C97CCB">
        <w:t>9</w:t>
      </w:r>
      <w:r w:rsidR="006B254A" w:rsidRPr="00C97CCB">
        <w:t>sm</w:t>
      </w:r>
    </w:p>
    <w:p w14:paraId="721C621A" w14:textId="30F80FC0" w:rsidR="00F41120" w:rsidRPr="00C97CCB" w:rsidRDefault="00F41120">
      <w:pPr>
        <w:pStyle w:val="Loendilik"/>
        <w:numPr>
          <w:ilvl w:val="0"/>
          <w:numId w:val="6"/>
        </w:numPr>
        <w:suppressAutoHyphens w:val="0"/>
        <w:autoSpaceDE w:val="0"/>
        <w:autoSpaceDN w:val="0"/>
        <w:adjustRightInd w:val="0"/>
        <w:jc w:val="both"/>
      </w:pPr>
      <w:r w:rsidRPr="00C97CCB">
        <w:t xml:space="preserve">Killustikalus kiilumismeetodil fr 32/63 </w:t>
      </w:r>
      <w:r w:rsidR="00C90B7E" w:rsidRPr="00C97CCB">
        <w:tab/>
      </w:r>
      <w:r w:rsidR="00C90B7E" w:rsidRPr="00C97CCB">
        <w:tab/>
      </w:r>
      <w:r w:rsidR="00C90B7E" w:rsidRPr="00C97CCB">
        <w:tab/>
      </w:r>
      <w:r w:rsidR="00C90B7E" w:rsidRPr="00C97CCB">
        <w:tab/>
      </w:r>
      <w:r w:rsidR="00C90B7E" w:rsidRPr="00C97CCB">
        <w:tab/>
      </w:r>
      <w:r w:rsidRPr="00C97CCB">
        <w:t>h=</w:t>
      </w:r>
      <w:r w:rsidR="00C14A69" w:rsidRPr="00C97CCB">
        <w:t>2</w:t>
      </w:r>
      <w:r w:rsidR="000A5B2A" w:rsidRPr="00C97CCB">
        <w:t>0</w:t>
      </w:r>
      <w:r w:rsidR="006B254A" w:rsidRPr="00C97CCB">
        <w:t>s</w:t>
      </w:r>
      <w:r w:rsidRPr="00C97CCB">
        <w:t>m</w:t>
      </w:r>
    </w:p>
    <w:p w14:paraId="41C0FD51" w14:textId="64E04264" w:rsidR="00520738" w:rsidRPr="00C97CCB" w:rsidRDefault="000026BC" w:rsidP="00520738">
      <w:pPr>
        <w:pStyle w:val="Loendilik"/>
        <w:numPr>
          <w:ilvl w:val="0"/>
          <w:numId w:val="6"/>
        </w:numPr>
        <w:suppressAutoHyphens w:val="0"/>
        <w:autoSpaceDE w:val="0"/>
        <w:autoSpaceDN w:val="0"/>
        <w:adjustRightInd w:val="0"/>
        <w:jc w:val="both"/>
      </w:pPr>
      <w:r w:rsidRPr="00C97CCB">
        <w:t>Geotekstiil (Deklareeritud tõmbetugevus MD/CMD ≥15 kN/m, 5,0 m lai</w:t>
      </w:r>
      <w:r w:rsidR="00520738" w:rsidRPr="00C97CCB">
        <w:t>)</w:t>
      </w:r>
      <w:r w:rsidRPr="00C97CCB">
        <w:t xml:space="preserve"> </w:t>
      </w:r>
    </w:p>
    <w:p w14:paraId="42EE2DF1" w14:textId="124A26D9" w:rsidR="00C14A69" w:rsidRPr="00C97CCB" w:rsidRDefault="00C14A69">
      <w:pPr>
        <w:pStyle w:val="Loendilik"/>
        <w:numPr>
          <w:ilvl w:val="0"/>
          <w:numId w:val="6"/>
        </w:numPr>
        <w:suppressAutoHyphens w:val="0"/>
        <w:autoSpaceDE w:val="0"/>
        <w:autoSpaceDN w:val="0"/>
        <w:adjustRightInd w:val="0"/>
        <w:jc w:val="both"/>
      </w:pPr>
      <w:r w:rsidRPr="00C97CCB">
        <w:t xml:space="preserve">Dreen kiht </w:t>
      </w:r>
      <w:bookmarkStart w:id="9" w:name="_Hlk126240915"/>
      <w:r w:rsidRPr="00C97CCB">
        <w:t xml:space="preserve">Sorteeritud kruus pos </w:t>
      </w:r>
      <w:r w:rsidR="006B254A" w:rsidRPr="00C97CCB">
        <w:t xml:space="preserve">nr: </w:t>
      </w:r>
      <w:r w:rsidRPr="00C97CCB">
        <w:t>4</w:t>
      </w:r>
      <w:bookmarkEnd w:id="9"/>
      <w:r w:rsidR="006B254A" w:rsidRPr="00C97CCB">
        <w:tab/>
      </w:r>
      <w:r w:rsidR="006B254A" w:rsidRPr="00C97CCB">
        <w:tab/>
      </w:r>
      <w:r w:rsidR="006B254A" w:rsidRPr="00C97CCB">
        <w:tab/>
      </w:r>
      <w:r w:rsidR="006B254A" w:rsidRPr="00C97CCB">
        <w:tab/>
      </w:r>
      <w:r w:rsidR="006B254A" w:rsidRPr="00C97CCB">
        <w:tab/>
        <w:t>h=20sm</w:t>
      </w:r>
    </w:p>
    <w:p w14:paraId="1DC6608F" w14:textId="2A950DDD" w:rsidR="00F41120" w:rsidRPr="00C97CCB" w:rsidRDefault="00F41120">
      <w:pPr>
        <w:pStyle w:val="Loendilik"/>
        <w:numPr>
          <w:ilvl w:val="0"/>
          <w:numId w:val="6"/>
        </w:numPr>
        <w:suppressAutoHyphens w:val="0"/>
        <w:autoSpaceDE w:val="0"/>
        <w:autoSpaceDN w:val="0"/>
        <w:adjustRightInd w:val="0"/>
        <w:jc w:val="both"/>
      </w:pPr>
      <w:r w:rsidRPr="00C97CCB">
        <w:t xml:space="preserve">Aluspinnas – </w:t>
      </w:r>
      <w:r w:rsidR="00742541" w:rsidRPr="00C97CCB">
        <w:t>liiv</w:t>
      </w:r>
    </w:p>
    <w:p w14:paraId="1DD12B74" w14:textId="77777777" w:rsidR="00DF27B8" w:rsidRPr="00C97CCB" w:rsidRDefault="00DF27B8" w:rsidP="00DF27B8">
      <w:pPr>
        <w:suppressAutoHyphens w:val="0"/>
        <w:autoSpaceDE w:val="0"/>
        <w:autoSpaceDN w:val="0"/>
        <w:adjustRightInd w:val="0"/>
        <w:jc w:val="both"/>
      </w:pPr>
      <w:r w:rsidRPr="00C97CCB">
        <w:t>Rääli tee juurdepääsutee A/B kate rajatakse järgmine:</w:t>
      </w:r>
    </w:p>
    <w:p w14:paraId="7C7CB669" w14:textId="109B707D" w:rsidR="00DF27B8" w:rsidRPr="00C97CCB" w:rsidRDefault="00A7558B" w:rsidP="00DF27B8">
      <w:pPr>
        <w:pStyle w:val="Loendilik"/>
        <w:numPr>
          <w:ilvl w:val="0"/>
          <w:numId w:val="6"/>
        </w:numPr>
        <w:suppressAutoHyphens w:val="0"/>
        <w:autoSpaceDE w:val="0"/>
        <w:autoSpaceDN w:val="0"/>
        <w:adjustRightInd w:val="0"/>
        <w:jc w:val="both"/>
      </w:pPr>
      <w:r w:rsidRPr="00C97CCB">
        <w:t>Kruuskatte Purustatud kruus pos nr: 6</w:t>
      </w:r>
      <w:r w:rsidR="00DF27B8" w:rsidRPr="00C97CCB">
        <w:tab/>
      </w:r>
      <w:r w:rsidR="00DF27B8" w:rsidRPr="00C97CCB">
        <w:tab/>
      </w:r>
      <w:r w:rsidR="00DF27B8" w:rsidRPr="00C97CCB">
        <w:tab/>
      </w:r>
      <w:r w:rsidR="00DF27B8" w:rsidRPr="00C97CCB">
        <w:tab/>
      </w:r>
      <w:r w:rsidR="00DF27B8" w:rsidRPr="00C97CCB">
        <w:tab/>
        <w:t>h=</w:t>
      </w:r>
      <w:r w:rsidR="00C97CCB" w:rsidRPr="00C97CCB">
        <w:t>12</w:t>
      </w:r>
      <w:r w:rsidR="00DF27B8" w:rsidRPr="00C97CCB">
        <w:t>sm</w:t>
      </w:r>
    </w:p>
    <w:p w14:paraId="576EDFF7" w14:textId="14C33D99" w:rsidR="00DF27B8" w:rsidRPr="00C97CCB" w:rsidRDefault="00DF27B8" w:rsidP="00DF27B8">
      <w:pPr>
        <w:pStyle w:val="Loendilik"/>
        <w:numPr>
          <w:ilvl w:val="0"/>
          <w:numId w:val="6"/>
        </w:numPr>
        <w:suppressAutoHyphens w:val="0"/>
        <w:autoSpaceDE w:val="0"/>
        <w:autoSpaceDN w:val="0"/>
        <w:adjustRightInd w:val="0"/>
        <w:jc w:val="both"/>
      </w:pPr>
      <w:r w:rsidRPr="00C97CCB">
        <w:t>K</w:t>
      </w:r>
      <w:r w:rsidR="00A143B5" w:rsidRPr="00C97CCB">
        <w:t>ruus</w:t>
      </w:r>
      <w:r w:rsidRPr="00C97CCB">
        <w:t xml:space="preserve">alus </w:t>
      </w:r>
      <w:r w:rsidR="00A143B5" w:rsidRPr="00C97CCB">
        <w:t>Sorteeritud kruus pos nr: 4</w:t>
      </w:r>
      <w:r w:rsidRPr="00C97CCB">
        <w:t xml:space="preserve"> </w:t>
      </w:r>
      <w:r w:rsidRPr="00C97CCB">
        <w:tab/>
      </w:r>
      <w:r w:rsidRPr="00C97CCB">
        <w:tab/>
      </w:r>
      <w:r w:rsidRPr="00C97CCB">
        <w:tab/>
      </w:r>
      <w:r w:rsidRPr="00C97CCB">
        <w:tab/>
      </w:r>
      <w:r w:rsidRPr="00C97CCB">
        <w:tab/>
        <w:t>h=20sm</w:t>
      </w:r>
    </w:p>
    <w:p w14:paraId="427A0A92" w14:textId="77777777" w:rsidR="00A143B5" w:rsidRPr="00C97CCB" w:rsidRDefault="00A143B5" w:rsidP="00A143B5">
      <w:pPr>
        <w:pStyle w:val="Loendilik"/>
        <w:numPr>
          <w:ilvl w:val="0"/>
          <w:numId w:val="6"/>
        </w:numPr>
        <w:suppressAutoHyphens w:val="0"/>
        <w:autoSpaceDE w:val="0"/>
        <w:autoSpaceDN w:val="0"/>
        <w:adjustRightInd w:val="0"/>
        <w:jc w:val="both"/>
      </w:pPr>
      <w:r w:rsidRPr="00C97CCB">
        <w:t xml:space="preserve">Geotekstiil (Deklareeritud tõmbetugevus MD/CMD ≥15 kN/m, 5,0 m lai) </w:t>
      </w:r>
    </w:p>
    <w:p w14:paraId="5392F074" w14:textId="77777777" w:rsidR="00DF27B8" w:rsidRPr="00C97CCB" w:rsidRDefault="00DF27B8" w:rsidP="00DF27B8">
      <w:pPr>
        <w:pStyle w:val="Loendilik"/>
        <w:numPr>
          <w:ilvl w:val="0"/>
          <w:numId w:val="6"/>
        </w:numPr>
        <w:suppressAutoHyphens w:val="0"/>
        <w:autoSpaceDE w:val="0"/>
        <w:autoSpaceDN w:val="0"/>
        <w:adjustRightInd w:val="0"/>
        <w:jc w:val="both"/>
      </w:pPr>
      <w:r w:rsidRPr="00C97CCB">
        <w:t>Dreen kiht Sorteeritud kruus pos nr: 4</w:t>
      </w:r>
      <w:r w:rsidRPr="00C97CCB">
        <w:tab/>
      </w:r>
      <w:r w:rsidRPr="00C97CCB">
        <w:tab/>
      </w:r>
      <w:r w:rsidRPr="00C97CCB">
        <w:tab/>
      </w:r>
      <w:r w:rsidRPr="00C97CCB">
        <w:tab/>
      </w:r>
      <w:r w:rsidRPr="00C97CCB">
        <w:tab/>
        <w:t>h=20sm</w:t>
      </w:r>
    </w:p>
    <w:p w14:paraId="64C2DE82" w14:textId="4EDA9105" w:rsidR="000026BC" w:rsidRPr="00C97CCB" w:rsidRDefault="00DF27B8" w:rsidP="00FF3E85">
      <w:pPr>
        <w:pStyle w:val="Loendilik"/>
        <w:numPr>
          <w:ilvl w:val="0"/>
          <w:numId w:val="6"/>
        </w:numPr>
        <w:suppressAutoHyphens w:val="0"/>
        <w:autoSpaceDE w:val="0"/>
        <w:autoSpaceDN w:val="0"/>
        <w:adjustRightInd w:val="0"/>
        <w:jc w:val="both"/>
      </w:pPr>
      <w:r w:rsidRPr="00C97CCB">
        <w:t>Aluspinnas – liiv</w:t>
      </w:r>
    </w:p>
    <w:p w14:paraId="3F5C58DE" w14:textId="1063A22D" w:rsidR="00B916BB" w:rsidRDefault="00B916BB" w:rsidP="00B916BB">
      <w:pPr>
        <w:suppressAutoHyphens w:val="0"/>
        <w:autoSpaceDE w:val="0"/>
        <w:autoSpaceDN w:val="0"/>
        <w:adjustRightInd w:val="0"/>
        <w:jc w:val="both"/>
      </w:pPr>
      <w:r>
        <w:lastRenderedPageBreak/>
        <w:t>Rääli tee ristumiskohal on külgkraavid ja truubid. Rääli tee mahasõidutee alla o</w:t>
      </w:r>
      <w:r w:rsidR="00EF6663">
        <w:t>lemasolev mahasõidu Ø</w:t>
      </w:r>
      <w:r w:rsidR="0034243C">
        <w:t>=</w:t>
      </w:r>
      <w:r w:rsidR="00EF6663">
        <w:t>30</w:t>
      </w:r>
      <w:r w:rsidR="0034243C">
        <w:t>sm</w:t>
      </w:r>
      <w:r w:rsidR="00EF6663">
        <w:t xml:space="preserve"> plas</w:t>
      </w:r>
      <w:r w:rsidR="0034243C">
        <w:t>t</w:t>
      </w:r>
      <w:r w:rsidR="00EF6663">
        <w:t xml:space="preserve">truup on ettenähtud likvideerida ja paigaldada </w:t>
      </w:r>
      <w:r>
        <w:t>uus Ø</w:t>
      </w:r>
      <w:r w:rsidR="0034243C">
        <w:t>=</w:t>
      </w:r>
      <w:r>
        <w:t>40</w:t>
      </w:r>
      <w:r w:rsidR="0034243C">
        <w:t>s</w:t>
      </w:r>
      <w:r>
        <w:t>m plasttruup.</w:t>
      </w:r>
      <w:r w:rsidR="00CF4A0E">
        <w:t xml:space="preserve"> </w:t>
      </w:r>
      <w:r>
        <w:t>Uued kraavid tuleb kaevata ja olemasolevad kraavid tuleb puhastada/süvistada</w:t>
      </w:r>
      <w:r w:rsidR="00CF4A0E">
        <w:t xml:space="preserve"> </w:t>
      </w:r>
      <w:r>
        <w:t xml:space="preserve">vastavalt </w:t>
      </w:r>
      <w:r w:rsidR="00CF4A0E">
        <w:t>ettenähtud</w:t>
      </w:r>
      <w:r>
        <w:t xml:space="preserve"> ulatuses.</w:t>
      </w:r>
      <w:r w:rsidR="00CF4A0E">
        <w:t xml:space="preserve"> </w:t>
      </w:r>
      <w:r>
        <w:t>Truubi sisse- ja väljavoolud tuleb kindlustada munakivisillutisega sisse ja</w:t>
      </w:r>
    </w:p>
    <w:p w14:paraId="54CA107E" w14:textId="77777777" w:rsidR="00B916BB" w:rsidRDefault="00B916BB" w:rsidP="00B916BB">
      <w:pPr>
        <w:suppressAutoHyphens w:val="0"/>
        <w:autoSpaceDE w:val="0"/>
        <w:autoSpaceDN w:val="0"/>
        <w:adjustRightInd w:val="0"/>
        <w:jc w:val="both"/>
      </w:pPr>
      <w:r>
        <w:t>väljavoolu kohal ka kraavi põhjad – antud tööd kuuluvad lahutamatu osana truupide ehituse</w:t>
      </w:r>
    </w:p>
    <w:p w14:paraId="3BE5459D" w14:textId="45A9DBFE" w:rsidR="00C90B7E" w:rsidRPr="00587042" w:rsidRDefault="00B916BB" w:rsidP="00B916BB">
      <w:pPr>
        <w:suppressAutoHyphens w:val="0"/>
        <w:autoSpaceDE w:val="0"/>
        <w:autoSpaceDN w:val="0"/>
        <w:adjustRightInd w:val="0"/>
        <w:jc w:val="both"/>
        <w:rPr>
          <w:highlight w:val="yellow"/>
        </w:rPr>
      </w:pPr>
      <w:r>
        <w:t>juurde ning ei leia kajastamist eraldi mahtudes.</w:t>
      </w:r>
      <w:r w:rsidR="00CF4A0E">
        <w:t xml:space="preserve"> </w:t>
      </w:r>
    </w:p>
    <w:p w14:paraId="17B5A196" w14:textId="77777777" w:rsidR="00044DC5" w:rsidRPr="00587042" w:rsidRDefault="00044DC5" w:rsidP="00044DC5">
      <w:pPr>
        <w:suppressAutoHyphens w:val="0"/>
        <w:autoSpaceDE w:val="0"/>
        <w:autoSpaceDN w:val="0"/>
        <w:adjustRightInd w:val="0"/>
        <w:jc w:val="both"/>
        <w:rPr>
          <w:highlight w:val="yellow"/>
        </w:rPr>
      </w:pPr>
    </w:p>
    <w:p w14:paraId="2736B69A" w14:textId="32534859" w:rsidR="00333D29" w:rsidRPr="000A5B2A" w:rsidRDefault="00333D29" w:rsidP="00333D29">
      <w:pPr>
        <w:suppressAutoHyphens w:val="0"/>
        <w:autoSpaceDE w:val="0"/>
        <w:autoSpaceDN w:val="0"/>
        <w:adjustRightInd w:val="0"/>
        <w:jc w:val="both"/>
      </w:pPr>
      <w:r w:rsidRPr="000A5B2A">
        <w:t>Ristumisko</w:t>
      </w:r>
      <w:r w:rsidR="004912C4" w:rsidRPr="000A5B2A">
        <w:t>h</w:t>
      </w:r>
      <w:r w:rsidRPr="000A5B2A">
        <w:t>ta</w:t>
      </w:r>
      <w:r w:rsidR="004912C4" w:rsidRPr="000A5B2A">
        <w:t>de</w:t>
      </w:r>
      <w:r w:rsidRPr="000A5B2A">
        <w:t>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0A5B2A" w:rsidRDefault="00581D9E" w:rsidP="006A77F2">
      <w:pPr>
        <w:suppressAutoHyphens w:val="0"/>
        <w:autoSpaceDE w:val="0"/>
        <w:autoSpaceDN w:val="0"/>
        <w:adjustRightInd w:val="0"/>
        <w:jc w:val="both"/>
      </w:pPr>
    </w:p>
    <w:p w14:paraId="69FBDF7A" w14:textId="748BED26" w:rsidR="002765B1" w:rsidRPr="000A5B2A" w:rsidRDefault="0024060E" w:rsidP="0024060E">
      <w:pPr>
        <w:suppressAutoHyphens w:val="0"/>
        <w:autoSpaceDE w:val="0"/>
        <w:autoSpaceDN w:val="0"/>
        <w:adjustRightInd w:val="0"/>
        <w:jc w:val="both"/>
      </w:pPr>
      <w:r w:rsidRPr="000A5B2A">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0A5B2A">
        <w:t xml:space="preserve"> </w:t>
      </w:r>
    </w:p>
    <w:p w14:paraId="0D416D71" w14:textId="77777777" w:rsidR="00F1307C" w:rsidRPr="000A5B2A" w:rsidRDefault="00F1307C" w:rsidP="00741615">
      <w:pPr>
        <w:suppressAutoHyphens w:val="0"/>
        <w:autoSpaceDE w:val="0"/>
        <w:autoSpaceDN w:val="0"/>
        <w:adjustRightInd w:val="0"/>
        <w:jc w:val="both"/>
        <w:rPr>
          <w:lang w:eastAsia="et-EE"/>
        </w:rPr>
      </w:pPr>
    </w:p>
    <w:p w14:paraId="28EC3417" w14:textId="77777777" w:rsidR="0024060E" w:rsidRPr="000A5B2A" w:rsidRDefault="0024060E" w:rsidP="0024060E">
      <w:pPr>
        <w:suppressAutoHyphens w:val="0"/>
        <w:autoSpaceDE w:val="0"/>
        <w:autoSpaceDN w:val="0"/>
        <w:adjustRightInd w:val="0"/>
        <w:jc w:val="both"/>
        <w:rPr>
          <w:color w:val="FF0000"/>
          <w:u w:val="single"/>
          <w:lang w:eastAsia="et-EE"/>
        </w:rPr>
      </w:pPr>
      <w:bookmarkStart w:id="10" w:name="_Hlk88829334"/>
      <w:r w:rsidRPr="000A5B2A">
        <w:rPr>
          <w:color w:val="FF0000"/>
          <w:u w:val="single"/>
          <w:lang w:eastAsia="et-EE"/>
        </w:rPr>
        <w:t>Hankes tehtud muudatused võrreldes projektiga:</w:t>
      </w:r>
    </w:p>
    <w:p w14:paraId="08970E1B" w14:textId="77777777" w:rsidR="0024060E" w:rsidRPr="000A5B2A" w:rsidRDefault="0024060E" w:rsidP="00D25E60">
      <w:pPr>
        <w:suppressAutoHyphens w:val="0"/>
        <w:autoSpaceDE w:val="0"/>
        <w:autoSpaceDN w:val="0"/>
        <w:adjustRightInd w:val="0"/>
        <w:jc w:val="both"/>
        <w:rPr>
          <w:color w:val="FF0000"/>
          <w:lang w:eastAsia="et-EE"/>
        </w:rPr>
      </w:pPr>
      <w:r w:rsidRPr="000A5B2A">
        <w:rPr>
          <w:color w:val="FF0000"/>
          <w:lang w:eastAsia="et-EE"/>
        </w:rPr>
        <w:t>Ehituses kasutatakse erinevalt projektis toodud järgmisi erisusi:</w:t>
      </w:r>
    </w:p>
    <w:p w14:paraId="6CEA28DA" w14:textId="3942D842" w:rsidR="00605A6B" w:rsidRPr="000A5B2A"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1" w:name="_Hlk89865129"/>
      <w:r w:rsidRPr="000A5B2A">
        <w:rPr>
          <w:color w:val="FF0000"/>
          <w:lang w:eastAsia="et-EE"/>
        </w:rPr>
        <w:t xml:space="preserve">Projektis toodud </w:t>
      </w:r>
      <w:bookmarkEnd w:id="11"/>
      <w:r w:rsidRPr="000A5B2A">
        <w:rPr>
          <w:color w:val="FF0000"/>
          <w:lang w:eastAsia="et-EE"/>
        </w:rPr>
        <w:t>truubi otsakute ehitamisel</w:t>
      </w:r>
      <w:bookmarkEnd w:id="10"/>
      <w:r w:rsidRPr="000A5B2A">
        <w:rPr>
          <w:color w:val="FF0000"/>
          <w:lang w:eastAsia="et-EE"/>
        </w:rPr>
        <w:t xml:space="preserve">, nõlvade kindlustamisel jm. </w:t>
      </w:r>
      <w:r w:rsidR="00D25E60" w:rsidRPr="000A5B2A">
        <w:rPr>
          <w:color w:val="FF0000"/>
          <w:lang w:eastAsia="et-EE"/>
        </w:rPr>
        <w:t>võib kasutada ainult erosioonitõkke matti, mis koosneb 100% kookoskiududest (350 g/m</w:t>
      </w:r>
      <w:r w:rsidR="00D25E60" w:rsidRPr="000A5B2A">
        <w:rPr>
          <w:color w:val="FF0000"/>
          <w:vertAlign w:val="superscript"/>
          <w:lang w:eastAsia="et-EE"/>
        </w:rPr>
        <w:t>2</w:t>
      </w:r>
      <w:r w:rsidR="00D25E60" w:rsidRPr="000A5B2A">
        <w:rPr>
          <w:color w:val="FF0000"/>
          <w:lang w:eastAsia="et-EE"/>
        </w:rPr>
        <w:t>) ja mille siduselemendiks on jute nöör/võrk. K</w:t>
      </w:r>
      <w:r w:rsidRPr="000A5B2A">
        <w:rPr>
          <w:color w:val="FF0000"/>
          <w:lang w:eastAsia="et-EE"/>
        </w:rPr>
        <w:t>asutatav erosioonitõkke matti peab koosnema 100%</w:t>
      </w:r>
      <w:r w:rsidR="00742AF8" w:rsidRPr="000A5B2A">
        <w:rPr>
          <w:color w:val="FF0000"/>
          <w:lang w:eastAsia="et-EE"/>
        </w:rPr>
        <w:t xml:space="preserve"> biolagunevast materjalist, mille eluiga on vähemalt 2 aastat.</w:t>
      </w:r>
      <w:r w:rsidRPr="000A5B2A">
        <w:rPr>
          <w:color w:val="FF0000"/>
          <w:lang w:eastAsia="et-EE"/>
        </w:rPr>
        <w:t xml:space="preserve"> </w:t>
      </w:r>
      <w:r w:rsidR="00742AF8" w:rsidRPr="000A5B2A">
        <w:rPr>
          <w:b/>
          <w:bCs/>
          <w:color w:val="FF0000"/>
          <w:lang w:eastAsia="et-EE"/>
        </w:rPr>
        <w:t xml:space="preserve">Erosioonitõkke matid, mis sisaldavad </w:t>
      </w:r>
      <w:r w:rsidR="00742AF8" w:rsidRPr="000A5B2A">
        <w:rPr>
          <w:b/>
          <w:bCs/>
          <w:color w:val="FF0000"/>
          <w:u w:val="single"/>
          <w:lang w:eastAsia="et-EE"/>
        </w:rPr>
        <w:t>p</w:t>
      </w:r>
      <w:r w:rsidRPr="000A5B2A">
        <w:rPr>
          <w:b/>
          <w:bCs/>
          <w:color w:val="FF0000"/>
          <w:u w:val="single"/>
          <w:lang w:eastAsia="et-EE"/>
        </w:rPr>
        <w:t>last</w:t>
      </w:r>
      <w:r w:rsidR="00663E1B" w:rsidRPr="000A5B2A">
        <w:rPr>
          <w:b/>
          <w:bCs/>
          <w:color w:val="FF0000"/>
          <w:u w:val="single"/>
          <w:lang w:eastAsia="et-EE"/>
        </w:rPr>
        <w:t>ist sidus</w:t>
      </w:r>
      <w:r w:rsidRPr="000A5B2A">
        <w:rPr>
          <w:b/>
          <w:bCs/>
          <w:color w:val="FF0000"/>
          <w:u w:val="single"/>
          <w:lang w:eastAsia="et-EE"/>
        </w:rPr>
        <w:t>nöör</w:t>
      </w:r>
      <w:r w:rsidR="00742AF8" w:rsidRPr="000A5B2A">
        <w:rPr>
          <w:b/>
          <w:bCs/>
          <w:color w:val="FF0000"/>
          <w:u w:val="single"/>
          <w:lang w:eastAsia="et-EE"/>
        </w:rPr>
        <w:t>e</w:t>
      </w:r>
      <w:r w:rsidRPr="000A5B2A">
        <w:rPr>
          <w:b/>
          <w:bCs/>
          <w:color w:val="FF0000"/>
          <w:u w:val="single"/>
          <w:lang w:eastAsia="et-EE"/>
        </w:rPr>
        <w:t>/võr</w:t>
      </w:r>
      <w:r w:rsidR="00D25E60" w:rsidRPr="000A5B2A">
        <w:rPr>
          <w:b/>
          <w:bCs/>
          <w:color w:val="FF0000"/>
          <w:u w:val="single"/>
          <w:lang w:eastAsia="et-EE"/>
        </w:rPr>
        <w:t>k</w:t>
      </w:r>
      <w:r w:rsidRPr="000A5B2A">
        <w:rPr>
          <w:b/>
          <w:bCs/>
          <w:color w:val="FF0000"/>
          <w:u w:val="single"/>
          <w:lang w:eastAsia="et-EE"/>
        </w:rPr>
        <w:t>u</w:t>
      </w:r>
      <w:r w:rsidR="00742AF8" w:rsidRPr="000A5B2A">
        <w:rPr>
          <w:b/>
          <w:bCs/>
          <w:color w:val="FF0000"/>
          <w:u w:val="single"/>
          <w:lang w:eastAsia="et-EE"/>
        </w:rPr>
        <w:t>sid</w:t>
      </w:r>
      <w:r w:rsidRPr="000A5B2A">
        <w:rPr>
          <w:b/>
          <w:bCs/>
          <w:color w:val="FF0000"/>
          <w:u w:val="single"/>
          <w:lang w:eastAsia="et-EE"/>
        </w:rPr>
        <w:t xml:space="preserve"> on keelatud.</w:t>
      </w:r>
    </w:p>
    <w:p w14:paraId="546F2A0D" w14:textId="11A582CA" w:rsidR="003F5C9D" w:rsidRPr="000A5B2A"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0A5B2A">
        <w:rPr>
          <w:color w:val="FF0000"/>
          <w:lang w:eastAsia="et-EE"/>
        </w:rPr>
        <w:t>Otsakute ja nõlvade kindlustamisel võib kasutada hüdrokülvi, kuid see peab olema teostatud</w:t>
      </w:r>
      <w:r w:rsidRPr="000A5B2A">
        <w:rPr>
          <w:b/>
          <w:bCs/>
          <w:color w:val="FF0000"/>
          <w:lang w:eastAsia="et-EE"/>
        </w:rPr>
        <w:t xml:space="preserve"> </w:t>
      </w:r>
      <w:r w:rsidRPr="000A5B2A">
        <w:rPr>
          <w:b/>
          <w:bCs/>
          <w:color w:val="FF0000"/>
          <w:u w:val="single"/>
          <w:lang w:eastAsia="et-EE"/>
        </w:rPr>
        <w:t>50 päeva</w:t>
      </w:r>
      <w:r w:rsidRPr="000A5B2A">
        <w:rPr>
          <w:b/>
          <w:bCs/>
          <w:color w:val="FF0000"/>
          <w:lang w:eastAsia="et-EE"/>
        </w:rPr>
        <w:t xml:space="preserve"> </w:t>
      </w:r>
      <w:r w:rsidRPr="000A5B2A">
        <w:rPr>
          <w:color w:val="FF0000"/>
          <w:lang w:eastAsia="et-EE"/>
        </w:rPr>
        <w:t>enne ehituse lõpptähtaega ja ehituse üle andes peab otsakul/kindlustusel</w:t>
      </w:r>
      <w:r w:rsidRPr="000A5B2A">
        <w:rPr>
          <w:b/>
          <w:bCs/>
          <w:color w:val="FF0000"/>
          <w:lang w:eastAsia="et-EE"/>
        </w:rPr>
        <w:t xml:space="preserve"> </w:t>
      </w:r>
      <w:r w:rsidRPr="000A5B2A">
        <w:rPr>
          <w:b/>
          <w:bCs/>
          <w:color w:val="FF0000"/>
          <w:u w:val="single"/>
          <w:lang w:eastAsia="et-EE"/>
        </w:rPr>
        <w:t>kasvama ühtlane elujõuline haljastus.</w:t>
      </w:r>
    </w:p>
    <w:p w14:paraId="2E93AC04" w14:textId="77777777" w:rsidR="001D2462" w:rsidRPr="005D1CF5" w:rsidRDefault="001D2462" w:rsidP="001D2462">
      <w:pPr>
        <w:suppressAutoHyphens w:val="0"/>
        <w:autoSpaceDE w:val="0"/>
        <w:autoSpaceDN w:val="0"/>
        <w:adjustRightInd w:val="0"/>
        <w:jc w:val="both"/>
        <w:rPr>
          <w:lang w:eastAsia="et-EE"/>
        </w:rPr>
      </w:pPr>
    </w:p>
    <w:p w14:paraId="7A7164A9" w14:textId="2F4B08D2"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bookmarkStart w:id="12" w:name="_Hlk120112283"/>
      <w:r w:rsidR="00587042">
        <w:rPr>
          <w:b/>
          <w:bCs/>
        </w:rPr>
        <w:t>Maatervendus</w:t>
      </w:r>
      <w:r w:rsidR="00D04ED0">
        <w:rPr>
          <w:b/>
          <w:bCs/>
        </w:rPr>
        <w:t xml:space="preserve"> OÜ</w:t>
      </w:r>
      <w:r w:rsidR="000B6371" w:rsidRPr="005D1CF5">
        <w:t xml:space="preserve"> poolt koostatud </w:t>
      </w:r>
      <w:bookmarkStart w:id="13" w:name="_Hlk120112261"/>
      <w:r w:rsidR="000B6371" w:rsidRPr="005D1CF5">
        <w:t>„</w:t>
      </w:r>
      <w:r w:rsidR="00587042" w:rsidRPr="00587042">
        <w:rPr>
          <w:bCs/>
        </w:rPr>
        <w:t>Rääli tee</w:t>
      </w:r>
      <w:r w:rsidR="00130D03" w:rsidRPr="00130D03">
        <w:rPr>
          <w:bCs/>
        </w:rPr>
        <w:t xml:space="preserve"> rekonstrueerimi</w:t>
      </w:r>
      <w:r w:rsidR="00A330F3">
        <w:rPr>
          <w:bCs/>
        </w:rPr>
        <w:t>s</w:t>
      </w:r>
      <w:r w:rsidR="000B6371" w:rsidRPr="005D1CF5">
        <w:rPr>
          <w:bCs/>
        </w:rPr>
        <w:t>projekt</w:t>
      </w:r>
      <w:r w:rsidR="000B6371" w:rsidRPr="005D1CF5">
        <w:t>“</w:t>
      </w:r>
      <w:bookmarkEnd w:id="12"/>
      <w:bookmarkEnd w:id="13"/>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69FED4F9" w:rsidR="005E2201" w:rsidRPr="002E4E98" w:rsidRDefault="005E2201" w:rsidP="00A445AE">
      <w:pPr>
        <w:jc w:val="both"/>
        <w:rPr>
          <w:color w:val="000000"/>
        </w:rPr>
      </w:pPr>
      <w:r w:rsidRPr="002E4E98">
        <w:rPr>
          <w:color w:val="000000"/>
        </w:rPr>
        <w:t xml:space="preserve">Objektiga on võimalik tutvuda: metsaparandaja </w:t>
      </w:r>
      <w:r w:rsidR="00C10828" w:rsidRPr="00F16DA6">
        <w:t xml:space="preserve">Ülo Lindjärv tel: 505 0744; e-post </w:t>
      </w:r>
      <w:hyperlink r:id="rId10" w:history="1">
        <w:r w:rsidR="00C10828" w:rsidRPr="00F16DA6">
          <w:rPr>
            <w:rStyle w:val="Hperlink"/>
          </w:rPr>
          <w:t>ulo.lindjarv@rmk.ee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lastRenderedPageBreak/>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25F75" w14:textId="77777777" w:rsidR="0067331A" w:rsidRDefault="0067331A">
      <w:r>
        <w:separator/>
      </w:r>
    </w:p>
  </w:endnote>
  <w:endnote w:type="continuationSeparator" w:id="0">
    <w:p w14:paraId="24FF791C" w14:textId="77777777" w:rsidR="0067331A" w:rsidRDefault="00673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56994" w14:textId="77777777" w:rsidR="0067331A" w:rsidRDefault="0067331A">
      <w:r>
        <w:separator/>
      </w:r>
    </w:p>
  </w:footnote>
  <w:footnote w:type="continuationSeparator" w:id="0">
    <w:p w14:paraId="59A0E9EB" w14:textId="77777777" w:rsidR="0067331A" w:rsidRDefault="00673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87920C0" w:rsidR="00E15B6A" w:rsidRPr="00DB67AA" w:rsidRDefault="00B82DC4" w:rsidP="00EE0A35">
    <w:pPr>
      <w:rPr>
        <w:bCs/>
        <w:i/>
      </w:rPr>
    </w:pPr>
    <w:bookmarkStart w:id="14" w:name="_Hlk120088468"/>
    <w:bookmarkStart w:id="15" w:name="_Hlk121490580"/>
    <w:bookmarkStart w:id="16" w:name="_Hlk124514424"/>
    <w:r w:rsidRPr="00B82DC4">
      <w:rPr>
        <w:bCs/>
        <w:i/>
      </w:rPr>
      <w:t>Rääli tee</w:t>
    </w:r>
    <w:r w:rsidR="00BE1A52" w:rsidRPr="00BE1A52">
      <w:rPr>
        <w:bCs/>
        <w:i/>
      </w:rPr>
      <w:t xml:space="preserve"> </w:t>
    </w:r>
    <w:bookmarkEnd w:id="14"/>
    <w:r w:rsidR="00EE0A35" w:rsidRPr="00EE0A35">
      <w:rPr>
        <w:bCs/>
        <w:i/>
      </w:rPr>
      <w:t>rekonstrueerimine</w:t>
    </w:r>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358094909">
    <w:abstractNumId w:val="4"/>
  </w:num>
  <w:num w:numId="6" w16cid:durableId="1004746632">
    <w:abstractNumId w:val="5"/>
  </w:num>
  <w:num w:numId="7" w16cid:durableId="10199339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6BC"/>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17FBB"/>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4DC5"/>
    <w:rsid w:val="0004536B"/>
    <w:rsid w:val="00045C44"/>
    <w:rsid w:val="000474F8"/>
    <w:rsid w:val="000515ED"/>
    <w:rsid w:val="00053B6E"/>
    <w:rsid w:val="00054748"/>
    <w:rsid w:val="00055795"/>
    <w:rsid w:val="00055844"/>
    <w:rsid w:val="00060F78"/>
    <w:rsid w:val="000617E7"/>
    <w:rsid w:val="00062902"/>
    <w:rsid w:val="00062E81"/>
    <w:rsid w:val="00063C5E"/>
    <w:rsid w:val="00064B0F"/>
    <w:rsid w:val="00064C7C"/>
    <w:rsid w:val="00067748"/>
    <w:rsid w:val="000679CF"/>
    <w:rsid w:val="00072694"/>
    <w:rsid w:val="00074D55"/>
    <w:rsid w:val="000759F7"/>
    <w:rsid w:val="00081542"/>
    <w:rsid w:val="00081C19"/>
    <w:rsid w:val="0008263A"/>
    <w:rsid w:val="0008346C"/>
    <w:rsid w:val="00083D3E"/>
    <w:rsid w:val="000851A8"/>
    <w:rsid w:val="00085ED6"/>
    <w:rsid w:val="000873FC"/>
    <w:rsid w:val="000874C4"/>
    <w:rsid w:val="00087564"/>
    <w:rsid w:val="00090296"/>
    <w:rsid w:val="00092C99"/>
    <w:rsid w:val="00093488"/>
    <w:rsid w:val="00093810"/>
    <w:rsid w:val="0009592C"/>
    <w:rsid w:val="00095E23"/>
    <w:rsid w:val="00097159"/>
    <w:rsid w:val="00097ABA"/>
    <w:rsid w:val="000A1027"/>
    <w:rsid w:val="000A26B1"/>
    <w:rsid w:val="000A270C"/>
    <w:rsid w:val="000A2CAB"/>
    <w:rsid w:val="000A4185"/>
    <w:rsid w:val="000A57BB"/>
    <w:rsid w:val="000A5B2A"/>
    <w:rsid w:val="000A68E5"/>
    <w:rsid w:val="000A6B4D"/>
    <w:rsid w:val="000B1AAA"/>
    <w:rsid w:val="000B2163"/>
    <w:rsid w:val="000B2C66"/>
    <w:rsid w:val="000B467C"/>
    <w:rsid w:val="000B4FD8"/>
    <w:rsid w:val="000B6354"/>
    <w:rsid w:val="000B6371"/>
    <w:rsid w:val="000B6FE2"/>
    <w:rsid w:val="000B70FA"/>
    <w:rsid w:val="000B7E3D"/>
    <w:rsid w:val="000C0476"/>
    <w:rsid w:val="000C0FD2"/>
    <w:rsid w:val="000C1FF7"/>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2E6A"/>
    <w:rsid w:val="000F5282"/>
    <w:rsid w:val="000F6351"/>
    <w:rsid w:val="000F68D9"/>
    <w:rsid w:val="000F6AF9"/>
    <w:rsid w:val="000F72B5"/>
    <w:rsid w:val="0010181F"/>
    <w:rsid w:val="001049B5"/>
    <w:rsid w:val="00105A31"/>
    <w:rsid w:val="001064C0"/>
    <w:rsid w:val="0010695B"/>
    <w:rsid w:val="00106C63"/>
    <w:rsid w:val="00111E0A"/>
    <w:rsid w:val="00113F93"/>
    <w:rsid w:val="00114612"/>
    <w:rsid w:val="001158A8"/>
    <w:rsid w:val="00115A20"/>
    <w:rsid w:val="001165A0"/>
    <w:rsid w:val="00116E23"/>
    <w:rsid w:val="001217B9"/>
    <w:rsid w:val="00123C2C"/>
    <w:rsid w:val="00125999"/>
    <w:rsid w:val="00125E04"/>
    <w:rsid w:val="001271C0"/>
    <w:rsid w:val="00127C07"/>
    <w:rsid w:val="00127D93"/>
    <w:rsid w:val="00130B40"/>
    <w:rsid w:val="00130D03"/>
    <w:rsid w:val="0013141B"/>
    <w:rsid w:val="00132390"/>
    <w:rsid w:val="001328C3"/>
    <w:rsid w:val="00132E8E"/>
    <w:rsid w:val="00133140"/>
    <w:rsid w:val="00133AF2"/>
    <w:rsid w:val="001342CA"/>
    <w:rsid w:val="00134463"/>
    <w:rsid w:val="0013555F"/>
    <w:rsid w:val="001357D1"/>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19EB"/>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80"/>
    <w:rsid w:val="00184DCA"/>
    <w:rsid w:val="00185EFC"/>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2C9F"/>
    <w:rsid w:val="001B3AFF"/>
    <w:rsid w:val="001B3C55"/>
    <w:rsid w:val="001B3D10"/>
    <w:rsid w:val="001B427A"/>
    <w:rsid w:val="001B709A"/>
    <w:rsid w:val="001B74CB"/>
    <w:rsid w:val="001B7BA0"/>
    <w:rsid w:val="001B7F7F"/>
    <w:rsid w:val="001C02BF"/>
    <w:rsid w:val="001C1627"/>
    <w:rsid w:val="001C20C9"/>
    <w:rsid w:val="001C27D1"/>
    <w:rsid w:val="001C5360"/>
    <w:rsid w:val="001C6E61"/>
    <w:rsid w:val="001C7473"/>
    <w:rsid w:val="001C7661"/>
    <w:rsid w:val="001D04F5"/>
    <w:rsid w:val="001D1791"/>
    <w:rsid w:val="001D1A93"/>
    <w:rsid w:val="001D1C99"/>
    <w:rsid w:val="001D1F0A"/>
    <w:rsid w:val="001D2462"/>
    <w:rsid w:val="001D3951"/>
    <w:rsid w:val="001D47C8"/>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07FBC"/>
    <w:rsid w:val="0021065F"/>
    <w:rsid w:val="00211846"/>
    <w:rsid w:val="002120A3"/>
    <w:rsid w:val="0021233F"/>
    <w:rsid w:val="00212C6A"/>
    <w:rsid w:val="00214477"/>
    <w:rsid w:val="00214D62"/>
    <w:rsid w:val="00215350"/>
    <w:rsid w:val="0021746E"/>
    <w:rsid w:val="002178C5"/>
    <w:rsid w:val="002201B0"/>
    <w:rsid w:val="002206B6"/>
    <w:rsid w:val="00220E8A"/>
    <w:rsid w:val="00223AA5"/>
    <w:rsid w:val="00223C44"/>
    <w:rsid w:val="002240B8"/>
    <w:rsid w:val="00226670"/>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55C3"/>
    <w:rsid w:val="002462C1"/>
    <w:rsid w:val="0024657B"/>
    <w:rsid w:val="002472E8"/>
    <w:rsid w:val="00251649"/>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1438"/>
    <w:rsid w:val="00282119"/>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219"/>
    <w:rsid w:val="002A4FDD"/>
    <w:rsid w:val="002A694F"/>
    <w:rsid w:val="002A7986"/>
    <w:rsid w:val="002B00E4"/>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760"/>
    <w:rsid w:val="002D5F2E"/>
    <w:rsid w:val="002D65E8"/>
    <w:rsid w:val="002E024C"/>
    <w:rsid w:val="002E2F16"/>
    <w:rsid w:val="002E49C6"/>
    <w:rsid w:val="002E596D"/>
    <w:rsid w:val="002E5AB6"/>
    <w:rsid w:val="002E5DB3"/>
    <w:rsid w:val="002F05AA"/>
    <w:rsid w:val="002F2CB4"/>
    <w:rsid w:val="002F416F"/>
    <w:rsid w:val="002F4777"/>
    <w:rsid w:val="002F4AA5"/>
    <w:rsid w:val="002F4DFE"/>
    <w:rsid w:val="002F5364"/>
    <w:rsid w:val="002F75F1"/>
    <w:rsid w:val="002F776C"/>
    <w:rsid w:val="0030057D"/>
    <w:rsid w:val="00300A4C"/>
    <w:rsid w:val="00302A97"/>
    <w:rsid w:val="00304042"/>
    <w:rsid w:val="00305294"/>
    <w:rsid w:val="00305426"/>
    <w:rsid w:val="003055F4"/>
    <w:rsid w:val="003106DF"/>
    <w:rsid w:val="00315366"/>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243C"/>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5367"/>
    <w:rsid w:val="003672B9"/>
    <w:rsid w:val="00367F78"/>
    <w:rsid w:val="00367FE0"/>
    <w:rsid w:val="0037092E"/>
    <w:rsid w:val="00371A3A"/>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1362"/>
    <w:rsid w:val="003933A1"/>
    <w:rsid w:val="003935A4"/>
    <w:rsid w:val="00393991"/>
    <w:rsid w:val="00393A4C"/>
    <w:rsid w:val="003948F3"/>
    <w:rsid w:val="00394DE9"/>
    <w:rsid w:val="003956B2"/>
    <w:rsid w:val="003958FB"/>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64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76E"/>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241"/>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2BFF"/>
    <w:rsid w:val="00473858"/>
    <w:rsid w:val="00473A82"/>
    <w:rsid w:val="00473B87"/>
    <w:rsid w:val="004742EB"/>
    <w:rsid w:val="004744E8"/>
    <w:rsid w:val="00474990"/>
    <w:rsid w:val="00475214"/>
    <w:rsid w:val="00475385"/>
    <w:rsid w:val="00476317"/>
    <w:rsid w:val="0048121E"/>
    <w:rsid w:val="0048127D"/>
    <w:rsid w:val="00481A29"/>
    <w:rsid w:val="00482B79"/>
    <w:rsid w:val="00482FDA"/>
    <w:rsid w:val="00483F8B"/>
    <w:rsid w:val="00485DBB"/>
    <w:rsid w:val="00485EC4"/>
    <w:rsid w:val="004912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3D9C"/>
    <w:rsid w:val="004C7861"/>
    <w:rsid w:val="004D0C37"/>
    <w:rsid w:val="004D4520"/>
    <w:rsid w:val="004D5EAB"/>
    <w:rsid w:val="004D60C9"/>
    <w:rsid w:val="004D61EE"/>
    <w:rsid w:val="004D7B13"/>
    <w:rsid w:val="004D7E4D"/>
    <w:rsid w:val="004E0BEB"/>
    <w:rsid w:val="004E3128"/>
    <w:rsid w:val="004E3963"/>
    <w:rsid w:val="004E3E69"/>
    <w:rsid w:val="004E4C7F"/>
    <w:rsid w:val="004E60ED"/>
    <w:rsid w:val="004E67F6"/>
    <w:rsid w:val="004E6A64"/>
    <w:rsid w:val="004E7E6D"/>
    <w:rsid w:val="004F03F5"/>
    <w:rsid w:val="004F2878"/>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6A9"/>
    <w:rsid w:val="00510DA3"/>
    <w:rsid w:val="005111F8"/>
    <w:rsid w:val="0051170C"/>
    <w:rsid w:val="00511732"/>
    <w:rsid w:val="00512988"/>
    <w:rsid w:val="00512A64"/>
    <w:rsid w:val="005133A9"/>
    <w:rsid w:val="00514C2A"/>
    <w:rsid w:val="00515FE1"/>
    <w:rsid w:val="00517D73"/>
    <w:rsid w:val="00520738"/>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4ED"/>
    <w:rsid w:val="00564BA3"/>
    <w:rsid w:val="00564E91"/>
    <w:rsid w:val="005726BA"/>
    <w:rsid w:val="0057440C"/>
    <w:rsid w:val="0057469B"/>
    <w:rsid w:val="0057652E"/>
    <w:rsid w:val="005814E4"/>
    <w:rsid w:val="00581D9E"/>
    <w:rsid w:val="00581DC2"/>
    <w:rsid w:val="00582981"/>
    <w:rsid w:val="00583CDD"/>
    <w:rsid w:val="00586D5B"/>
    <w:rsid w:val="00587042"/>
    <w:rsid w:val="00587EFF"/>
    <w:rsid w:val="005900C9"/>
    <w:rsid w:val="005902BA"/>
    <w:rsid w:val="00590756"/>
    <w:rsid w:val="00592673"/>
    <w:rsid w:val="00594224"/>
    <w:rsid w:val="00595DB8"/>
    <w:rsid w:val="00596219"/>
    <w:rsid w:val="00597FCD"/>
    <w:rsid w:val="005A015D"/>
    <w:rsid w:val="005A043E"/>
    <w:rsid w:val="005A083A"/>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1532"/>
    <w:rsid w:val="005F373A"/>
    <w:rsid w:val="005F4C06"/>
    <w:rsid w:val="005F7548"/>
    <w:rsid w:val="00601674"/>
    <w:rsid w:val="006019D6"/>
    <w:rsid w:val="0060316D"/>
    <w:rsid w:val="006032E4"/>
    <w:rsid w:val="00604B9C"/>
    <w:rsid w:val="00605A6B"/>
    <w:rsid w:val="006064CB"/>
    <w:rsid w:val="00606BD9"/>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6AD9"/>
    <w:rsid w:val="006678F2"/>
    <w:rsid w:val="00670507"/>
    <w:rsid w:val="00670817"/>
    <w:rsid w:val="00672ED9"/>
    <w:rsid w:val="0067331A"/>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5118"/>
    <w:rsid w:val="006956E4"/>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54A"/>
    <w:rsid w:val="006B2BDB"/>
    <w:rsid w:val="006B3611"/>
    <w:rsid w:val="006B4C36"/>
    <w:rsid w:val="006B690C"/>
    <w:rsid w:val="006B7C74"/>
    <w:rsid w:val="006C17F2"/>
    <w:rsid w:val="006C1C3E"/>
    <w:rsid w:val="006C2CB6"/>
    <w:rsid w:val="006C5A3C"/>
    <w:rsid w:val="006C62EE"/>
    <w:rsid w:val="006C68F5"/>
    <w:rsid w:val="006D002E"/>
    <w:rsid w:val="006D09E6"/>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E77C1"/>
    <w:rsid w:val="006F0BBC"/>
    <w:rsid w:val="006F29EF"/>
    <w:rsid w:val="006F312D"/>
    <w:rsid w:val="007004CE"/>
    <w:rsid w:val="007018DF"/>
    <w:rsid w:val="00701D06"/>
    <w:rsid w:val="00705777"/>
    <w:rsid w:val="00710EE5"/>
    <w:rsid w:val="00710F54"/>
    <w:rsid w:val="00711154"/>
    <w:rsid w:val="00711975"/>
    <w:rsid w:val="00711D2E"/>
    <w:rsid w:val="00711DA4"/>
    <w:rsid w:val="00711E47"/>
    <w:rsid w:val="00712181"/>
    <w:rsid w:val="007128DC"/>
    <w:rsid w:val="007138FC"/>
    <w:rsid w:val="007149E0"/>
    <w:rsid w:val="0071566D"/>
    <w:rsid w:val="007203BD"/>
    <w:rsid w:val="00720CE1"/>
    <w:rsid w:val="007224FE"/>
    <w:rsid w:val="007234A8"/>
    <w:rsid w:val="0072470E"/>
    <w:rsid w:val="00725AD7"/>
    <w:rsid w:val="00726809"/>
    <w:rsid w:val="00727D6D"/>
    <w:rsid w:val="00727F72"/>
    <w:rsid w:val="0073061B"/>
    <w:rsid w:val="00731B01"/>
    <w:rsid w:val="00731F82"/>
    <w:rsid w:val="00733B01"/>
    <w:rsid w:val="0073438E"/>
    <w:rsid w:val="007351EB"/>
    <w:rsid w:val="00741615"/>
    <w:rsid w:val="00741727"/>
    <w:rsid w:val="00741E92"/>
    <w:rsid w:val="00742133"/>
    <w:rsid w:val="00742541"/>
    <w:rsid w:val="00742567"/>
    <w:rsid w:val="00742AF8"/>
    <w:rsid w:val="00742DEE"/>
    <w:rsid w:val="00742DF0"/>
    <w:rsid w:val="00743969"/>
    <w:rsid w:val="007442D0"/>
    <w:rsid w:val="007452F3"/>
    <w:rsid w:val="0074573C"/>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97202"/>
    <w:rsid w:val="007A0ECD"/>
    <w:rsid w:val="007A15FD"/>
    <w:rsid w:val="007A1912"/>
    <w:rsid w:val="007A2D93"/>
    <w:rsid w:val="007A4CB0"/>
    <w:rsid w:val="007A6E41"/>
    <w:rsid w:val="007B04FA"/>
    <w:rsid w:val="007B0D1C"/>
    <w:rsid w:val="007B1066"/>
    <w:rsid w:val="007B1942"/>
    <w:rsid w:val="007B1ADD"/>
    <w:rsid w:val="007B3162"/>
    <w:rsid w:val="007B4534"/>
    <w:rsid w:val="007B509C"/>
    <w:rsid w:val="007B62CE"/>
    <w:rsid w:val="007B655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6195"/>
    <w:rsid w:val="007F731A"/>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28A4"/>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6FCD"/>
    <w:rsid w:val="00867EC2"/>
    <w:rsid w:val="00871BEA"/>
    <w:rsid w:val="00872776"/>
    <w:rsid w:val="008746D6"/>
    <w:rsid w:val="00874ABE"/>
    <w:rsid w:val="0087589D"/>
    <w:rsid w:val="00880296"/>
    <w:rsid w:val="008824DD"/>
    <w:rsid w:val="008837E3"/>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161E"/>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0632"/>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2E5"/>
    <w:rsid w:val="00951EBE"/>
    <w:rsid w:val="00960399"/>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308F"/>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4FF7"/>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9F5"/>
    <w:rsid w:val="009E533E"/>
    <w:rsid w:val="009E54F7"/>
    <w:rsid w:val="009E5842"/>
    <w:rsid w:val="009F3277"/>
    <w:rsid w:val="009F617D"/>
    <w:rsid w:val="009F6760"/>
    <w:rsid w:val="009F6B29"/>
    <w:rsid w:val="00A03857"/>
    <w:rsid w:val="00A038C5"/>
    <w:rsid w:val="00A04002"/>
    <w:rsid w:val="00A052AF"/>
    <w:rsid w:val="00A05D70"/>
    <w:rsid w:val="00A06633"/>
    <w:rsid w:val="00A0667A"/>
    <w:rsid w:val="00A06BEE"/>
    <w:rsid w:val="00A075C0"/>
    <w:rsid w:val="00A10E89"/>
    <w:rsid w:val="00A12046"/>
    <w:rsid w:val="00A143B5"/>
    <w:rsid w:val="00A16443"/>
    <w:rsid w:val="00A166E6"/>
    <w:rsid w:val="00A20C9E"/>
    <w:rsid w:val="00A212CE"/>
    <w:rsid w:val="00A22154"/>
    <w:rsid w:val="00A244AB"/>
    <w:rsid w:val="00A2568B"/>
    <w:rsid w:val="00A25B36"/>
    <w:rsid w:val="00A26811"/>
    <w:rsid w:val="00A2681C"/>
    <w:rsid w:val="00A26934"/>
    <w:rsid w:val="00A30E3F"/>
    <w:rsid w:val="00A31112"/>
    <w:rsid w:val="00A314A6"/>
    <w:rsid w:val="00A323F6"/>
    <w:rsid w:val="00A3277E"/>
    <w:rsid w:val="00A330F3"/>
    <w:rsid w:val="00A3423B"/>
    <w:rsid w:val="00A368E5"/>
    <w:rsid w:val="00A36974"/>
    <w:rsid w:val="00A36BD5"/>
    <w:rsid w:val="00A36D8E"/>
    <w:rsid w:val="00A37EDF"/>
    <w:rsid w:val="00A4025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1B60"/>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1976"/>
    <w:rsid w:val="00A73954"/>
    <w:rsid w:val="00A7558B"/>
    <w:rsid w:val="00A75C8C"/>
    <w:rsid w:val="00A75F0B"/>
    <w:rsid w:val="00A75F80"/>
    <w:rsid w:val="00A76DA3"/>
    <w:rsid w:val="00A77249"/>
    <w:rsid w:val="00A81856"/>
    <w:rsid w:val="00A82D12"/>
    <w:rsid w:val="00A836DB"/>
    <w:rsid w:val="00A85917"/>
    <w:rsid w:val="00A90027"/>
    <w:rsid w:val="00A90111"/>
    <w:rsid w:val="00A9096F"/>
    <w:rsid w:val="00A91140"/>
    <w:rsid w:val="00A92C4E"/>
    <w:rsid w:val="00A938BC"/>
    <w:rsid w:val="00A95FA3"/>
    <w:rsid w:val="00A96E51"/>
    <w:rsid w:val="00AA0838"/>
    <w:rsid w:val="00AA1A7C"/>
    <w:rsid w:val="00AA4088"/>
    <w:rsid w:val="00AA47BB"/>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015F"/>
    <w:rsid w:val="00AD15CE"/>
    <w:rsid w:val="00AD1BC1"/>
    <w:rsid w:val="00AD338F"/>
    <w:rsid w:val="00AD53A3"/>
    <w:rsid w:val="00AD62F7"/>
    <w:rsid w:val="00AD6771"/>
    <w:rsid w:val="00AD79C9"/>
    <w:rsid w:val="00AD7DFE"/>
    <w:rsid w:val="00AE0625"/>
    <w:rsid w:val="00AE1771"/>
    <w:rsid w:val="00AE2756"/>
    <w:rsid w:val="00AE2953"/>
    <w:rsid w:val="00AE3B47"/>
    <w:rsid w:val="00AE473A"/>
    <w:rsid w:val="00AE4C41"/>
    <w:rsid w:val="00AE5C32"/>
    <w:rsid w:val="00AE6690"/>
    <w:rsid w:val="00AE67AA"/>
    <w:rsid w:val="00AE752B"/>
    <w:rsid w:val="00AF0203"/>
    <w:rsid w:val="00AF14C0"/>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3F4F"/>
    <w:rsid w:val="00B546DA"/>
    <w:rsid w:val="00B548C1"/>
    <w:rsid w:val="00B548C5"/>
    <w:rsid w:val="00B54AC4"/>
    <w:rsid w:val="00B55D49"/>
    <w:rsid w:val="00B57144"/>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2DC4"/>
    <w:rsid w:val="00B830ED"/>
    <w:rsid w:val="00B83DB7"/>
    <w:rsid w:val="00B8410A"/>
    <w:rsid w:val="00B84E5A"/>
    <w:rsid w:val="00B85343"/>
    <w:rsid w:val="00B86477"/>
    <w:rsid w:val="00B90AB5"/>
    <w:rsid w:val="00B916BB"/>
    <w:rsid w:val="00B91C8B"/>
    <w:rsid w:val="00B92BF9"/>
    <w:rsid w:val="00B9438D"/>
    <w:rsid w:val="00B949E2"/>
    <w:rsid w:val="00B94B85"/>
    <w:rsid w:val="00B94CA3"/>
    <w:rsid w:val="00B951F9"/>
    <w:rsid w:val="00B9560E"/>
    <w:rsid w:val="00B96995"/>
    <w:rsid w:val="00B969DA"/>
    <w:rsid w:val="00B9793E"/>
    <w:rsid w:val="00BA24FE"/>
    <w:rsid w:val="00BA59E5"/>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1A52"/>
    <w:rsid w:val="00BE21C1"/>
    <w:rsid w:val="00BE3C57"/>
    <w:rsid w:val="00BE445D"/>
    <w:rsid w:val="00BE4B66"/>
    <w:rsid w:val="00BE57EF"/>
    <w:rsid w:val="00BE6DB0"/>
    <w:rsid w:val="00BF071E"/>
    <w:rsid w:val="00BF21B4"/>
    <w:rsid w:val="00BF264A"/>
    <w:rsid w:val="00BF27DD"/>
    <w:rsid w:val="00BF3095"/>
    <w:rsid w:val="00BF37AE"/>
    <w:rsid w:val="00BF3964"/>
    <w:rsid w:val="00BF53A2"/>
    <w:rsid w:val="00BF573A"/>
    <w:rsid w:val="00BF7255"/>
    <w:rsid w:val="00BF765B"/>
    <w:rsid w:val="00C02FE6"/>
    <w:rsid w:val="00C04E54"/>
    <w:rsid w:val="00C06986"/>
    <w:rsid w:val="00C07A46"/>
    <w:rsid w:val="00C10828"/>
    <w:rsid w:val="00C108C8"/>
    <w:rsid w:val="00C116BF"/>
    <w:rsid w:val="00C1194F"/>
    <w:rsid w:val="00C13747"/>
    <w:rsid w:val="00C1494B"/>
    <w:rsid w:val="00C14A69"/>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C11"/>
    <w:rsid w:val="00C36FEB"/>
    <w:rsid w:val="00C37E5B"/>
    <w:rsid w:val="00C41408"/>
    <w:rsid w:val="00C41413"/>
    <w:rsid w:val="00C4247E"/>
    <w:rsid w:val="00C42C06"/>
    <w:rsid w:val="00C435BD"/>
    <w:rsid w:val="00C442E8"/>
    <w:rsid w:val="00C45FF1"/>
    <w:rsid w:val="00C461E4"/>
    <w:rsid w:val="00C47B92"/>
    <w:rsid w:val="00C5046D"/>
    <w:rsid w:val="00C50F80"/>
    <w:rsid w:val="00C52516"/>
    <w:rsid w:val="00C52B3F"/>
    <w:rsid w:val="00C56AEE"/>
    <w:rsid w:val="00C574ED"/>
    <w:rsid w:val="00C62AB9"/>
    <w:rsid w:val="00C637F8"/>
    <w:rsid w:val="00C6396B"/>
    <w:rsid w:val="00C63DA1"/>
    <w:rsid w:val="00C6421F"/>
    <w:rsid w:val="00C6572A"/>
    <w:rsid w:val="00C679D5"/>
    <w:rsid w:val="00C725F8"/>
    <w:rsid w:val="00C72AAA"/>
    <w:rsid w:val="00C72EB2"/>
    <w:rsid w:val="00C731AA"/>
    <w:rsid w:val="00C7362B"/>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200"/>
    <w:rsid w:val="00C95900"/>
    <w:rsid w:val="00C95914"/>
    <w:rsid w:val="00C97CCB"/>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4A0E"/>
    <w:rsid w:val="00CF5B41"/>
    <w:rsid w:val="00D0067F"/>
    <w:rsid w:val="00D01691"/>
    <w:rsid w:val="00D01A40"/>
    <w:rsid w:val="00D01C07"/>
    <w:rsid w:val="00D0243D"/>
    <w:rsid w:val="00D0369D"/>
    <w:rsid w:val="00D03A9D"/>
    <w:rsid w:val="00D04ED0"/>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5DA"/>
    <w:rsid w:val="00D35F97"/>
    <w:rsid w:val="00D36274"/>
    <w:rsid w:val="00D36C39"/>
    <w:rsid w:val="00D379C8"/>
    <w:rsid w:val="00D40D58"/>
    <w:rsid w:val="00D424D4"/>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5ED6"/>
    <w:rsid w:val="00D66212"/>
    <w:rsid w:val="00D66503"/>
    <w:rsid w:val="00D6686E"/>
    <w:rsid w:val="00D7013C"/>
    <w:rsid w:val="00D7050C"/>
    <w:rsid w:val="00D711C6"/>
    <w:rsid w:val="00D735F0"/>
    <w:rsid w:val="00D738DD"/>
    <w:rsid w:val="00D73B3F"/>
    <w:rsid w:val="00D73C9D"/>
    <w:rsid w:val="00D7440B"/>
    <w:rsid w:val="00D753B9"/>
    <w:rsid w:val="00D75E4A"/>
    <w:rsid w:val="00D8088C"/>
    <w:rsid w:val="00D81304"/>
    <w:rsid w:val="00D81648"/>
    <w:rsid w:val="00D81660"/>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8E"/>
    <w:rsid w:val="00DD1597"/>
    <w:rsid w:val="00DD15AF"/>
    <w:rsid w:val="00DD293B"/>
    <w:rsid w:val="00DD2BBF"/>
    <w:rsid w:val="00DD466A"/>
    <w:rsid w:val="00DD475C"/>
    <w:rsid w:val="00DD4E16"/>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7B8"/>
    <w:rsid w:val="00DF3BA7"/>
    <w:rsid w:val="00DF3C92"/>
    <w:rsid w:val="00DF566B"/>
    <w:rsid w:val="00DF7197"/>
    <w:rsid w:val="00E00077"/>
    <w:rsid w:val="00E03A5D"/>
    <w:rsid w:val="00E0634C"/>
    <w:rsid w:val="00E07E38"/>
    <w:rsid w:val="00E13CF1"/>
    <w:rsid w:val="00E13EF0"/>
    <w:rsid w:val="00E14D8B"/>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48C"/>
    <w:rsid w:val="00E31699"/>
    <w:rsid w:val="00E31A8B"/>
    <w:rsid w:val="00E33994"/>
    <w:rsid w:val="00E35182"/>
    <w:rsid w:val="00E353D5"/>
    <w:rsid w:val="00E35413"/>
    <w:rsid w:val="00E35BA9"/>
    <w:rsid w:val="00E35FFD"/>
    <w:rsid w:val="00E36B9F"/>
    <w:rsid w:val="00E373C7"/>
    <w:rsid w:val="00E40333"/>
    <w:rsid w:val="00E4088C"/>
    <w:rsid w:val="00E40CBE"/>
    <w:rsid w:val="00E42BA9"/>
    <w:rsid w:val="00E438F7"/>
    <w:rsid w:val="00E43956"/>
    <w:rsid w:val="00E43F67"/>
    <w:rsid w:val="00E4407F"/>
    <w:rsid w:val="00E4439C"/>
    <w:rsid w:val="00E453CA"/>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3C9"/>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3DAF"/>
    <w:rsid w:val="00EC66A6"/>
    <w:rsid w:val="00EC6A3B"/>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663"/>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638B"/>
    <w:rsid w:val="00F27611"/>
    <w:rsid w:val="00F27A74"/>
    <w:rsid w:val="00F306CB"/>
    <w:rsid w:val="00F3113A"/>
    <w:rsid w:val="00F32617"/>
    <w:rsid w:val="00F34E07"/>
    <w:rsid w:val="00F34E31"/>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77D6F"/>
    <w:rsid w:val="00F81B50"/>
    <w:rsid w:val="00F826AA"/>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169"/>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7</Pages>
  <Words>3189</Words>
  <Characters>18180</Characters>
  <Application>Microsoft Office Word</Application>
  <DocSecurity>0</DocSecurity>
  <Lines>151</Lines>
  <Paragraphs>42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21327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212</cp:revision>
  <cp:lastPrinted>2009-10-14T12:22:00Z</cp:lastPrinted>
  <dcterms:created xsi:type="dcterms:W3CDTF">2022-09-01T10:34:00Z</dcterms:created>
  <dcterms:modified xsi:type="dcterms:W3CDTF">2023-02-13T10:28:00Z</dcterms:modified>
</cp:coreProperties>
</file>